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1C8D4" w14:textId="68BB7BEE" w:rsidR="009C55C6" w:rsidRPr="000E7E45" w:rsidRDefault="00096F60" w:rsidP="00711ACF">
      <w:pPr>
        <w:shd w:val="clear" w:color="auto" w:fill="B8CCE4" w:themeFill="accent1" w:themeFillTint="66"/>
        <w:ind w:right="28"/>
        <w:jc w:val="cente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Anexa nr. 4 la Ghidul Solicitantului - Condiții Specifice - </w:t>
      </w:r>
      <w:r w:rsidR="00B20B9C" w:rsidRPr="00B20B9C">
        <w:rPr>
          <w:rFonts w:ascii="Trebuchet MS" w:hAnsi="Trebuchet MS"/>
          <w:b/>
          <w:bCs/>
          <w:color w:val="000000" w:themeColor="text1"/>
          <w:sz w:val="22"/>
          <w:szCs w:val="22"/>
          <w:lang w:val="ro-RO"/>
        </w:rPr>
        <w:t xml:space="preserve">Apel de proiecte: </w:t>
      </w:r>
      <w:r w:rsidR="00711ACF">
        <w:rPr>
          <w:rFonts w:ascii="Trebuchet MS" w:hAnsi="Trebuchet MS"/>
          <w:b/>
          <w:bCs/>
          <w:color w:val="000000" w:themeColor="text1"/>
          <w:sz w:val="22"/>
          <w:szCs w:val="22"/>
          <w:lang w:val="ro-RO"/>
        </w:rPr>
        <w:t>”</w:t>
      </w:r>
      <w:r w:rsidR="00B20B9C" w:rsidRPr="00B20B9C">
        <w:rPr>
          <w:rFonts w:ascii="Trebuchet MS" w:hAnsi="Trebuchet MS"/>
          <w:b/>
          <w:bCs/>
          <w:color w:val="000000" w:themeColor="text1"/>
          <w:sz w:val="22"/>
          <w:szCs w:val="22"/>
          <w:lang w:val="ro-RO"/>
        </w:rPr>
        <w:t>Sistem unitar pentru educație timpurie incluzivă și de calitate (SU-ETIC)</w:t>
      </w:r>
      <w:r w:rsidRPr="000E7E45">
        <w:rPr>
          <w:rFonts w:ascii="Trebuchet MS" w:hAnsi="Trebuchet MS"/>
          <w:b/>
          <w:bCs/>
          <w:color w:val="000000" w:themeColor="text1"/>
          <w:sz w:val="22"/>
          <w:szCs w:val="22"/>
          <w:lang w:val="ro-RO"/>
        </w:rPr>
        <w:t>“–</w:t>
      </w:r>
    </w:p>
    <w:p w14:paraId="7D64BDD4" w14:textId="77777777" w:rsidR="00096F60" w:rsidRPr="000E7E45" w:rsidRDefault="00096F60" w:rsidP="00096F60">
      <w:pPr>
        <w:ind w:right="28"/>
        <w:jc w:val="center"/>
        <w:rPr>
          <w:rFonts w:ascii="Trebuchet MS" w:eastAsia="Trebuchet MS" w:hAnsi="Trebuchet MS" w:cs="Trebuchet MS"/>
          <w:b/>
          <w:i/>
          <w:iCs/>
          <w:color w:val="000000" w:themeColor="text1"/>
          <w:spacing w:val="-1"/>
          <w:sz w:val="22"/>
          <w:szCs w:val="22"/>
          <w:lang w:val="ro-RO"/>
        </w:rPr>
      </w:pPr>
    </w:p>
    <w:p w14:paraId="082B0944" w14:textId="3D771231" w:rsidR="00B77237" w:rsidRPr="000E7E45" w:rsidRDefault="00B77237" w:rsidP="006F60FA">
      <w:pPr>
        <w:ind w:right="28"/>
        <w:jc w:val="right"/>
        <w:rPr>
          <w:rFonts w:ascii="Trebuchet MS" w:eastAsia="Trebuchet MS" w:hAnsi="Trebuchet MS" w:cs="Trebuchet MS"/>
          <w:b/>
          <w:i/>
          <w:iCs/>
          <w:color w:val="000000" w:themeColor="text1"/>
          <w:spacing w:val="-1"/>
          <w:sz w:val="22"/>
          <w:szCs w:val="22"/>
          <w:lang w:val="ro-RO"/>
        </w:rPr>
      </w:pPr>
      <w:r w:rsidRPr="000E7E45">
        <w:rPr>
          <w:rFonts w:ascii="Trebuchet MS" w:eastAsia="Trebuchet MS" w:hAnsi="Trebuchet MS" w:cs="Trebuchet MS"/>
          <w:b/>
          <w:i/>
          <w:iCs/>
          <w:color w:val="000000" w:themeColor="text1"/>
          <w:spacing w:val="-1"/>
          <w:sz w:val="22"/>
          <w:szCs w:val="22"/>
          <w:lang w:val="ro-RO"/>
        </w:rPr>
        <w:t xml:space="preserve">Anexa nr. 6 </w:t>
      </w:r>
    </w:p>
    <w:p w14:paraId="30C7F25E" w14:textId="2EBF9E5C" w:rsidR="00B77237" w:rsidRPr="000E7E45" w:rsidRDefault="00B77237" w:rsidP="006F60FA">
      <w:pPr>
        <w:ind w:right="28"/>
        <w:jc w:val="right"/>
        <w:rPr>
          <w:rFonts w:ascii="Trebuchet MS" w:eastAsia="Trebuchet MS" w:hAnsi="Trebuchet MS" w:cs="Trebuchet MS"/>
          <w:b/>
          <w:i/>
          <w:iCs/>
          <w:color w:val="000000" w:themeColor="text1"/>
          <w:spacing w:val="-1"/>
          <w:sz w:val="22"/>
          <w:szCs w:val="22"/>
          <w:lang w:val="ro-RO"/>
        </w:rPr>
      </w:pPr>
      <w:r w:rsidRPr="000E7E45">
        <w:rPr>
          <w:rFonts w:ascii="Trebuchet MS" w:eastAsia="Trebuchet MS" w:hAnsi="Trebuchet MS" w:cs="Trebuchet MS"/>
          <w:b/>
          <w:i/>
          <w:iCs/>
          <w:color w:val="000000" w:themeColor="text1"/>
          <w:spacing w:val="-1"/>
          <w:sz w:val="22"/>
          <w:szCs w:val="22"/>
          <w:lang w:val="ro-RO"/>
        </w:rPr>
        <w:t>la contractul de finanțare – condiții generale</w:t>
      </w:r>
    </w:p>
    <w:p w14:paraId="58DAEED0" w14:textId="77777777" w:rsidR="00B77237" w:rsidRPr="000E7E45" w:rsidRDefault="00B77237" w:rsidP="006F60FA">
      <w:pPr>
        <w:ind w:right="28"/>
        <w:rPr>
          <w:rFonts w:ascii="Trebuchet MS" w:eastAsia="Trebuchet MS" w:hAnsi="Trebuchet MS" w:cs="Trebuchet MS"/>
          <w:b/>
          <w:color w:val="000000" w:themeColor="text1"/>
          <w:spacing w:val="-1"/>
          <w:sz w:val="22"/>
          <w:szCs w:val="22"/>
          <w:lang w:val="ro-RO"/>
        </w:rPr>
      </w:pPr>
    </w:p>
    <w:p w14:paraId="5707BEEE"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0028A0F0"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42E12030" w14:textId="0816417C" w:rsidR="000B3971" w:rsidRPr="000E7E45" w:rsidRDefault="0099349E" w:rsidP="006F60FA">
      <w:pPr>
        <w:ind w:right="109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b/>
          <w:color w:val="000000" w:themeColor="text1"/>
          <w:spacing w:val="-1"/>
          <w:sz w:val="22"/>
          <w:szCs w:val="22"/>
          <w:lang w:val="ro-RO"/>
        </w:rPr>
        <w:t>CONTRAC</w:t>
      </w:r>
      <w:r w:rsidRPr="000E7E45">
        <w:rPr>
          <w:rFonts w:ascii="Trebuchet MS" w:eastAsia="Trebuchet MS" w:hAnsi="Trebuchet MS" w:cs="Trebuchet MS"/>
          <w:b/>
          <w:color w:val="000000" w:themeColor="text1"/>
          <w:sz w:val="22"/>
          <w:szCs w:val="22"/>
          <w:lang w:val="ro-RO"/>
        </w:rPr>
        <w:t>T</w:t>
      </w:r>
      <w:r w:rsidRPr="000E7E45">
        <w:rPr>
          <w:rFonts w:ascii="Trebuchet MS" w:eastAsia="Trebuchet MS" w:hAnsi="Trebuchet MS" w:cs="Trebuchet MS"/>
          <w:b/>
          <w:color w:val="000000" w:themeColor="text1"/>
          <w:spacing w:val="31"/>
          <w:sz w:val="22"/>
          <w:szCs w:val="22"/>
          <w:lang w:val="ro-RO"/>
        </w:rPr>
        <w:t xml:space="preserve"> </w:t>
      </w: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E</w:t>
      </w:r>
      <w:r w:rsidR="00877419" w:rsidRPr="000E7E45">
        <w:rPr>
          <w:rFonts w:ascii="Trebuchet MS" w:eastAsia="Trebuchet MS" w:hAnsi="Trebuchet MS" w:cs="Trebuchet MS"/>
          <w:b/>
          <w:color w:val="000000" w:themeColor="text1"/>
          <w:spacing w:val="8"/>
          <w:sz w:val="22"/>
          <w:szCs w:val="22"/>
          <w:lang w:val="ro-RO"/>
        </w:rPr>
        <w:t xml:space="preserve"> </w:t>
      </w:r>
      <w:r w:rsidRPr="000E7E45">
        <w:rPr>
          <w:rFonts w:ascii="Trebuchet MS" w:eastAsia="Trebuchet MS" w:hAnsi="Trebuchet MS" w:cs="Trebuchet MS"/>
          <w:b/>
          <w:color w:val="000000" w:themeColor="text1"/>
          <w:spacing w:val="-1"/>
          <w:w w:val="103"/>
          <w:sz w:val="22"/>
          <w:szCs w:val="22"/>
          <w:lang w:val="ro-RO"/>
        </w:rPr>
        <w:t>FINA</w:t>
      </w:r>
      <w:r w:rsidRPr="000E7E45">
        <w:rPr>
          <w:rFonts w:ascii="Trebuchet MS" w:eastAsia="Trebuchet MS" w:hAnsi="Trebuchet MS" w:cs="Trebuchet MS"/>
          <w:b/>
          <w:color w:val="000000" w:themeColor="text1"/>
          <w:spacing w:val="-2"/>
          <w:w w:val="103"/>
          <w:sz w:val="22"/>
          <w:szCs w:val="22"/>
          <w:lang w:val="ro-RO"/>
        </w:rPr>
        <w:t>N</w:t>
      </w:r>
      <w:r w:rsidRPr="000E7E45">
        <w:rPr>
          <w:rFonts w:ascii="Trebuchet MS" w:eastAsia="Trebuchet MS" w:hAnsi="Trebuchet MS" w:cs="Trebuchet MS"/>
          <w:b/>
          <w:color w:val="000000" w:themeColor="text1"/>
          <w:w w:val="103"/>
          <w:sz w:val="22"/>
          <w:szCs w:val="22"/>
          <w:lang w:val="ro-RO"/>
        </w:rPr>
        <w:t>ȚARE</w:t>
      </w:r>
    </w:p>
    <w:p w14:paraId="519C9A7E" w14:textId="4911D835" w:rsidR="000B3971" w:rsidRPr="000E7E45" w:rsidRDefault="0099349E" w:rsidP="006F60FA">
      <w:pPr>
        <w:spacing w:before="7"/>
        <w:ind w:right="1431"/>
        <w:jc w:val="center"/>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w:t>
      </w:r>
      <w:r w:rsidRPr="000E7E45">
        <w:rPr>
          <w:rFonts w:ascii="Trebuchet MS" w:eastAsia="Trebuchet MS" w:hAnsi="Trebuchet MS" w:cs="Trebuchet MS"/>
          <w:b/>
          <w:color w:val="000000" w:themeColor="text1"/>
          <w:spacing w:val="-1"/>
          <w:sz w:val="22"/>
          <w:szCs w:val="22"/>
          <w:lang w:val="ro-RO"/>
        </w:rPr>
        <w:t>Cond</w:t>
      </w:r>
      <w:r w:rsidRPr="000E7E45">
        <w:rPr>
          <w:rFonts w:ascii="Trebuchet MS" w:eastAsia="Trebuchet MS" w:hAnsi="Trebuchet MS" w:cs="Trebuchet MS"/>
          <w:b/>
          <w:color w:val="000000" w:themeColor="text1"/>
          <w:sz w:val="22"/>
          <w:szCs w:val="22"/>
          <w:lang w:val="ro-RO"/>
        </w:rPr>
        <w:t>iții</w:t>
      </w:r>
      <w:r w:rsidRPr="000E7E45">
        <w:rPr>
          <w:rFonts w:ascii="Trebuchet MS" w:eastAsia="Trebuchet MS" w:hAnsi="Trebuchet MS" w:cs="Trebuchet MS"/>
          <w:b/>
          <w:color w:val="000000" w:themeColor="text1"/>
          <w:spacing w:val="26"/>
          <w:sz w:val="22"/>
          <w:szCs w:val="22"/>
          <w:lang w:val="ro-RO"/>
        </w:rPr>
        <w:t xml:space="preserve"> </w:t>
      </w:r>
      <w:r w:rsidRPr="000E7E45">
        <w:rPr>
          <w:rFonts w:ascii="Trebuchet MS" w:eastAsia="Trebuchet MS" w:hAnsi="Trebuchet MS" w:cs="Trebuchet MS"/>
          <w:b/>
          <w:color w:val="000000" w:themeColor="text1"/>
          <w:w w:val="103"/>
          <w:sz w:val="22"/>
          <w:szCs w:val="22"/>
          <w:lang w:val="ro-RO"/>
        </w:rPr>
        <w:t>Specific</w:t>
      </w:r>
      <w:r w:rsidRPr="000E7E45">
        <w:rPr>
          <w:rFonts w:ascii="Trebuchet MS" w:eastAsia="Trebuchet MS" w:hAnsi="Trebuchet MS" w:cs="Trebuchet MS"/>
          <w:b/>
          <w:color w:val="000000" w:themeColor="text1"/>
          <w:spacing w:val="-2"/>
          <w:w w:val="103"/>
          <w:sz w:val="22"/>
          <w:szCs w:val="22"/>
          <w:lang w:val="ro-RO"/>
        </w:rPr>
        <w:t>e</w:t>
      </w:r>
      <w:r w:rsidRPr="000E7E45">
        <w:rPr>
          <w:rFonts w:ascii="Trebuchet MS" w:eastAsia="Trebuchet MS" w:hAnsi="Trebuchet MS" w:cs="Trebuchet MS"/>
          <w:b/>
          <w:color w:val="000000" w:themeColor="text1"/>
          <w:w w:val="103"/>
          <w:sz w:val="22"/>
          <w:szCs w:val="22"/>
          <w:lang w:val="ro-RO"/>
        </w:rPr>
        <w:t>-</w:t>
      </w:r>
    </w:p>
    <w:p w14:paraId="7FDFB16E" w14:textId="77777777" w:rsidR="000B3971" w:rsidRPr="000E7E45" w:rsidRDefault="000B3971" w:rsidP="00D54042">
      <w:pPr>
        <w:spacing w:before="8" w:line="120" w:lineRule="exact"/>
        <w:jc w:val="center"/>
        <w:rPr>
          <w:rFonts w:ascii="Trebuchet MS" w:hAnsi="Trebuchet MS"/>
          <w:color w:val="000000" w:themeColor="text1"/>
          <w:sz w:val="22"/>
          <w:szCs w:val="22"/>
          <w:lang w:val="ro-RO"/>
        </w:rPr>
      </w:pPr>
    </w:p>
    <w:p w14:paraId="040B33EE" w14:textId="2A96F224" w:rsidR="00AC7D89" w:rsidRPr="000E7E45" w:rsidRDefault="00AC7D89" w:rsidP="00D54042">
      <w:pPr>
        <w:spacing w:line="200" w:lineRule="exact"/>
        <w:jc w:val="cente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Programul  Educație și Ocupare 2021 – 2027</w:t>
      </w:r>
    </w:p>
    <w:p w14:paraId="7F3C8894" w14:textId="18C107A4" w:rsidR="000B3971" w:rsidRPr="000E7E45" w:rsidRDefault="0099349E" w:rsidP="00877419">
      <w:pPr>
        <w:tabs>
          <w:tab w:val="left" w:pos="180"/>
        </w:tabs>
        <w:spacing w:line="220" w:lineRule="exact"/>
        <w:ind w:right="-51"/>
        <w:rPr>
          <w:rFonts w:ascii="Trebuchet MS" w:eastAsia="Trebuchet MS" w:hAnsi="Trebuchet MS" w:cs="Trebuchet MS"/>
          <w:b/>
          <w:color w:val="000000" w:themeColor="text1"/>
          <w:w w:val="103"/>
          <w:position w:val="-1"/>
          <w:sz w:val="22"/>
          <w:szCs w:val="22"/>
          <w:lang w:val="ro-RO"/>
        </w:rPr>
      </w:pPr>
      <w:r w:rsidRPr="000E7E45">
        <w:rPr>
          <w:rFonts w:ascii="Trebuchet MS" w:eastAsia="Trebuchet MS" w:hAnsi="Trebuchet MS" w:cs="Trebuchet MS"/>
          <w:b/>
          <w:color w:val="000000" w:themeColor="text1"/>
          <w:spacing w:val="-4"/>
          <w:position w:val="-1"/>
          <w:sz w:val="22"/>
          <w:szCs w:val="22"/>
          <w:lang w:val="ro-RO"/>
        </w:rPr>
        <w:t>A</w:t>
      </w:r>
      <w:r w:rsidRPr="000E7E45">
        <w:rPr>
          <w:rFonts w:ascii="Trebuchet MS" w:eastAsia="Trebuchet MS" w:hAnsi="Trebuchet MS" w:cs="Trebuchet MS"/>
          <w:b/>
          <w:color w:val="000000" w:themeColor="text1"/>
          <w:spacing w:val="3"/>
          <w:position w:val="-1"/>
          <w:sz w:val="22"/>
          <w:szCs w:val="22"/>
          <w:lang w:val="ro-RO"/>
        </w:rPr>
        <w:t>r</w:t>
      </w:r>
      <w:r w:rsidRPr="000E7E45">
        <w:rPr>
          <w:rFonts w:ascii="Trebuchet MS" w:eastAsia="Trebuchet MS" w:hAnsi="Trebuchet MS" w:cs="Trebuchet MS"/>
          <w:b/>
          <w:color w:val="000000" w:themeColor="text1"/>
          <w:position w:val="-1"/>
          <w:sz w:val="22"/>
          <w:szCs w:val="22"/>
          <w:lang w:val="ro-RO"/>
        </w:rPr>
        <w:t>t.</w:t>
      </w:r>
      <w:r w:rsidRPr="000E7E45">
        <w:rPr>
          <w:rFonts w:ascii="Trebuchet MS" w:eastAsia="Trebuchet MS" w:hAnsi="Trebuchet MS" w:cs="Trebuchet MS"/>
          <w:b/>
          <w:color w:val="000000" w:themeColor="text1"/>
          <w:spacing w:val="13"/>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1</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Durata</w:t>
      </w:r>
      <w:r w:rsidRPr="000E7E45">
        <w:rPr>
          <w:rFonts w:ascii="Trebuchet MS" w:eastAsia="Trebuchet MS" w:hAnsi="Trebuchet MS" w:cs="Trebuchet MS"/>
          <w:b/>
          <w:color w:val="000000" w:themeColor="text1"/>
          <w:spacing w:val="2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contractului</w:t>
      </w:r>
      <w:r w:rsidRPr="000E7E45">
        <w:rPr>
          <w:rFonts w:ascii="Trebuchet MS" w:eastAsia="Trebuchet MS" w:hAnsi="Trebuchet MS" w:cs="Trebuchet MS"/>
          <w:b/>
          <w:color w:val="000000" w:themeColor="text1"/>
          <w:spacing w:val="36"/>
          <w:position w:val="-1"/>
          <w:sz w:val="22"/>
          <w:szCs w:val="22"/>
          <w:lang w:val="ro-RO"/>
        </w:rPr>
        <w:t xml:space="preserve"> </w:t>
      </w:r>
      <w:proofErr w:type="spellStart"/>
      <w:r w:rsidRPr="000E7E45">
        <w:rPr>
          <w:rFonts w:ascii="Trebuchet MS" w:eastAsia="Trebuchet MS" w:hAnsi="Trebuchet MS" w:cs="Trebuchet MS"/>
          <w:b/>
          <w:color w:val="000000" w:themeColor="text1"/>
          <w:position w:val="-1"/>
          <w:sz w:val="22"/>
          <w:szCs w:val="22"/>
          <w:lang w:val="ro-RO"/>
        </w:rPr>
        <w:t>şi</w:t>
      </w:r>
      <w:proofErr w:type="spellEnd"/>
      <w:r w:rsidRPr="000E7E45">
        <w:rPr>
          <w:rFonts w:ascii="Trebuchet MS" w:eastAsia="Trebuchet MS" w:hAnsi="Trebuchet MS" w:cs="Trebuchet MS"/>
          <w:b/>
          <w:color w:val="000000" w:themeColor="text1"/>
          <w:spacing w:val="6"/>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perioada</w:t>
      </w:r>
      <w:r w:rsidRPr="000E7E45">
        <w:rPr>
          <w:rFonts w:ascii="Trebuchet MS" w:eastAsia="Trebuchet MS" w:hAnsi="Trebuchet MS" w:cs="Trebuchet MS"/>
          <w:b/>
          <w:color w:val="000000" w:themeColor="text1"/>
          <w:spacing w:val="27"/>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de</w:t>
      </w:r>
      <w:r w:rsidRPr="000E7E45">
        <w:rPr>
          <w:rFonts w:ascii="Trebuchet MS" w:eastAsia="Trebuchet MS" w:hAnsi="Trebuchet MS" w:cs="Trebuchet MS"/>
          <w:b/>
          <w:color w:val="000000" w:themeColor="text1"/>
          <w:spacing w:val="9"/>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implementare</w:t>
      </w:r>
      <w:r w:rsidRPr="000E7E45">
        <w:rPr>
          <w:rFonts w:ascii="Trebuchet MS" w:eastAsia="Trebuchet MS" w:hAnsi="Trebuchet MS" w:cs="Trebuchet MS"/>
          <w:b/>
          <w:color w:val="000000" w:themeColor="text1"/>
          <w:spacing w:val="4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a</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w w:val="103"/>
          <w:position w:val="-1"/>
          <w:sz w:val="22"/>
          <w:szCs w:val="22"/>
          <w:lang w:val="ro-RO"/>
        </w:rPr>
        <w:t>proiectului</w:t>
      </w:r>
    </w:p>
    <w:p w14:paraId="4C66DED2" w14:textId="77777777" w:rsidR="00877419" w:rsidRPr="000E7E45" w:rsidRDefault="00877419" w:rsidP="00877419">
      <w:pPr>
        <w:tabs>
          <w:tab w:val="left" w:pos="180"/>
        </w:tabs>
        <w:spacing w:line="220" w:lineRule="exact"/>
        <w:ind w:right="-51"/>
        <w:rPr>
          <w:rFonts w:ascii="Trebuchet MS" w:eastAsia="Trebuchet MS" w:hAnsi="Trebuchet MS" w:cs="Trebuchet MS"/>
          <w:color w:val="000000" w:themeColor="text1"/>
          <w:sz w:val="22"/>
          <w:szCs w:val="22"/>
          <w:lang w:val="ro-RO"/>
        </w:rPr>
      </w:pPr>
    </w:p>
    <w:p w14:paraId="17617C97" w14:textId="476A80E8" w:rsidR="003D1D7C" w:rsidRPr="000E7E45" w:rsidRDefault="004C448A" w:rsidP="003D1D7C">
      <w:pPr>
        <w:pStyle w:val="ListParagraph"/>
        <w:numPr>
          <w:ilvl w:val="0"/>
          <w:numId w:val="3"/>
        </w:numPr>
        <w:spacing w:before="84"/>
        <w:ind w:left="360" w:right="-10"/>
        <w:jc w:val="both"/>
        <w:rPr>
          <w:rFonts w:ascii="Trebuchet MS" w:eastAsia="Arial" w:hAnsi="Trebuchet MS"/>
          <w:color w:val="000000" w:themeColor="text1"/>
          <w:sz w:val="22"/>
          <w:szCs w:val="22"/>
          <w:lang w:val="ro-RO"/>
        </w:rPr>
      </w:pPr>
      <w:bookmarkStart w:id="0" w:name="_Hlk118967510"/>
      <w:r w:rsidRPr="000E7E45">
        <w:rPr>
          <w:rFonts w:ascii="Trebuchet MS" w:eastAsia="Arial" w:hAnsi="Trebuchet MS"/>
          <w:color w:val="000000" w:themeColor="text1"/>
          <w:sz w:val="22"/>
          <w:szCs w:val="22"/>
          <w:lang w:val="ro-RO"/>
        </w:rPr>
        <w:t>I</w:t>
      </w:r>
      <w:r w:rsidR="00251AB8" w:rsidRPr="000E7E45">
        <w:rPr>
          <w:rFonts w:ascii="Trebuchet MS" w:eastAsia="Arial" w:hAnsi="Trebuchet MS"/>
          <w:color w:val="000000" w:themeColor="text1"/>
          <w:sz w:val="22"/>
          <w:szCs w:val="22"/>
          <w:lang w:val="ro-RO"/>
        </w:rPr>
        <w:t>mplementarea proiectului</w:t>
      </w:r>
      <w:r w:rsidR="00AC2B11" w:rsidRPr="000E7E45">
        <w:rPr>
          <w:rFonts w:ascii="Trebuchet MS" w:eastAsia="Arial" w:hAnsi="Trebuchet MS"/>
          <w:color w:val="000000" w:themeColor="text1"/>
          <w:sz w:val="22"/>
          <w:szCs w:val="22"/>
          <w:lang w:val="ro-RO"/>
        </w:rPr>
        <w:t xml:space="preserve"> </w:t>
      </w:r>
      <w:bookmarkEnd w:id="0"/>
      <w:r w:rsidR="0099349E" w:rsidRPr="000E7E45">
        <w:rPr>
          <w:rFonts w:ascii="Trebuchet MS" w:eastAsia="Arial" w:hAnsi="Trebuchet MS"/>
          <w:color w:val="000000" w:themeColor="text1"/>
          <w:sz w:val="22"/>
          <w:szCs w:val="22"/>
          <w:lang w:val="ro-RO"/>
        </w:rPr>
        <w:t>va</w:t>
      </w:r>
      <w:r w:rsidR="00323729" w:rsidRPr="000E7E45">
        <w:rPr>
          <w:rFonts w:ascii="Trebuchet MS" w:eastAsia="Arial" w:hAnsi="Trebuchet MS"/>
          <w:color w:val="000000" w:themeColor="text1"/>
          <w:sz w:val="22"/>
          <w:szCs w:val="22"/>
          <w:lang w:val="ro-RO"/>
        </w:rPr>
        <w:t xml:space="preserve"> </w:t>
      </w:r>
      <w:r w:rsidR="0099349E" w:rsidRPr="000E7E45">
        <w:rPr>
          <w:rFonts w:ascii="Trebuchet MS" w:eastAsia="Arial" w:hAnsi="Trebuchet MS"/>
          <w:color w:val="000000" w:themeColor="text1"/>
          <w:sz w:val="22"/>
          <w:szCs w:val="22"/>
          <w:lang w:val="ro-RO"/>
        </w:rPr>
        <w:t>începe</w:t>
      </w:r>
      <w:r w:rsidR="00806283" w:rsidRPr="000E7E45">
        <w:rPr>
          <w:rFonts w:ascii="Trebuchet MS" w:eastAsia="Arial" w:hAnsi="Trebuchet MS"/>
          <w:color w:val="000000" w:themeColor="text1"/>
          <w:sz w:val="22"/>
          <w:szCs w:val="22"/>
          <w:lang w:val="ro-RO"/>
        </w:rPr>
        <w:t xml:space="preserve"> </w:t>
      </w:r>
      <w:r w:rsidR="00B17E40" w:rsidRPr="000E7E45">
        <w:rPr>
          <w:rFonts w:ascii="Trebuchet MS" w:eastAsia="Arial" w:hAnsi="Trebuchet MS"/>
          <w:color w:val="000000" w:themeColor="text1"/>
          <w:sz w:val="22"/>
          <w:szCs w:val="22"/>
          <w:lang w:val="ro-RO"/>
        </w:rPr>
        <w:t>pe data de 1 a următoarei luni</w:t>
      </w:r>
      <w:r w:rsidR="00A008AA" w:rsidRPr="000E7E45">
        <w:rPr>
          <w:rFonts w:ascii="Trebuchet MS" w:eastAsia="Arial" w:hAnsi="Trebuchet MS"/>
          <w:color w:val="000000" w:themeColor="text1"/>
          <w:sz w:val="22"/>
          <w:szCs w:val="22"/>
          <w:lang w:val="ro-RO"/>
        </w:rPr>
        <w:t xml:space="preserve"> calendaristice</w:t>
      </w:r>
      <w:r w:rsidR="00B17E40" w:rsidRPr="000E7E45">
        <w:rPr>
          <w:rFonts w:ascii="Trebuchet MS" w:eastAsia="Arial" w:hAnsi="Trebuchet MS"/>
          <w:color w:val="000000" w:themeColor="text1"/>
          <w:sz w:val="22"/>
          <w:szCs w:val="22"/>
          <w:lang w:val="ro-RO"/>
        </w:rPr>
        <w:t>, după semnarea contractului de finanțare</w:t>
      </w:r>
      <w:r w:rsidR="00AC2B11" w:rsidRPr="000E7E45">
        <w:rPr>
          <w:rFonts w:ascii="Trebuchet MS" w:eastAsia="Arial" w:hAnsi="Trebuchet MS"/>
          <w:color w:val="000000" w:themeColor="text1"/>
          <w:sz w:val="22"/>
          <w:szCs w:val="22"/>
          <w:lang w:val="ro-RO"/>
        </w:rPr>
        <w:t xml:space="preserve">, </w:t>
      </w:r>
      <w:r w:rsidR="003D1D7C" w:rsidRPr="000E7E45">
        <w:rPr>
          <w:rFonts w:ascii="Trebuchet MS" w:eastAsia="Arial" w:hAnsi="Trebuchet MS"/>
          <w:color w:val="000000" w:themeColor="text1"/>
          <w:sz w:val="22"/>
          <w:szCs w:val="22"/>
          <w:lang w:val="ro-RO"/>
        </w:rPr>
        <w:t xml:space="preserve">dar  nu mai târziu de 30 de zile de la data semnării contractului de ambele părți. </w:t>
      </w:r>
    </w:p>
    <w:p w14:paraId="63D8EC20" w14:textId="77777777" w:rsidR="00655C3E" w:rsidRPr="000E7E45" w:rsidRDefault="00655C3E" w:rsidP="00A33CDA">
      <w:pPr>
        <w:pStyle w:val="ListParagraph"/>
        <w:spacing w:before="84"/>
        <w:ind w:left="360" w:right="-10"/>
        <w:jc w:val="both"/>
        <w:rPr>
          <w:rFonts w:ascii="Trebuchet MS" w:eastAsia="Arial" w:hAnsi="Trebuchet MS"/>
          <w:color w:val="000000" w:themeColor="text1"/>
          <w:sz w:val="22"/>
          <w:szCs w:val="22"/>
          <w:lang w:val="ro-RO"/>
        </w:rPr>
      </w:pPr>
    </w:p>
    <w:p w14:paraId="043B15A5" w14:textId="037A7F24" w:rsidR="00F54698" w:rsidRPr="000E7E45" w:rsidRDefault="00F54698" w:rsidP="003D1D7C">
      <w:pPr>
        <w:pStyle w:val="ListParagraph"/>
        <w:numPr>
          <w:ilvl w:val="0"/>
          <w:numId w:val="3"/>
        </w:numPr>
        <w:spacing w:before="84"/>
        <w:ind w:left="360" w:right="-10"/>
        <w:jc w:val="both"/>
        <w:rPr>
          <w:rFonts w:ascii="Trebuchet MS" w:eastAsia="Arial" w:hAnsi="Trebuchet MS"/>
          <w:color w:val="000000" w:themeColor="text1"/>
          <w:sz w:val="22"/>
          <w:szCs w:val="22"/>
          <w:lang w:val="ro-RO"/>
        </w:rPr>
      </w:pPr>
      <w:r w:rsidRPr="000E7E45">
        <w:rPr>
          <w:rFonts w:ascii="Trebuchet MS" w:eastAsia="Arial" w:hAnsi="Trebuchet MS"/>
          <w:color w:val="000000" w:themeColor="text1"/>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0E7E45">
        <w:rPr>
          <w:rFonts w:ascii="Trebuchet MS" w:eastAsia="Arial" w:hAnsi="Trebuchet MS"/>
          <w:color w:val="000000" w:themeColor="text1"/>
          <w:sz w:val="22"/>
          <w:szCs w:val="22"/>
          <w:lang w:val="ro-RO"/>
        </w:rPr>
        <w:t>fără a depăși data de 31.12.2029</w:t>
      </w:r>
      <w:r w:rsidRPr="000E7E45">
        <w:rPr>
          <w:rFonts w:ascii="Trebuchet MS" w:eastAsia="Arial" w:hAnsi="Trebuchet MS"/>
          <w:color w:val="000000" w:themeColor="text1"/>
          <w:sz w:val="22"/>
          <w:szCs w:val="22"/>
          <w:lang w:val="ro-RO"/>
        </w:rPr>
        <w:t>.</w:t>
      </w:r>
    </w:p>
    <w:p w14:paraId="00CDB471" w14:textId="4A94150F" w:rsidR="00EC5610" w:rsidRPr="000E7E45" w:rsidRDefault="00EC5610" w:rsidP="003D1D7C">
      <w:pPr>
        <w:pStyle w:val="ListParagraph"/>
        <w:spacing w:before="84"/>
        <w:ind w:left="360" w:right="-10"/>
        <w:jc w:val="both"/>
        <w:rPr>
          <w:rFonts w:ascii="Trebuchet MS" w:eastAsia="Arial" w:hAnsi="Trebuchet MS"/>
          <w:color w:val="000000" w:themeColor="text1"/>
          <w:sz w:val="22"/>
          <w:szCs w:val="22"/>
          <w:lang w:val="ro-RO"/>
        </w:rPr>
      </w:pPr>
    </w:p>
    <w:p w14:paraId="282346C2" w14:textId="213D2ED5" w:rsidR="000B3971" w:rsidRPr="000E7E45" w:rsidRDefault="0099349E" w:rsidP="00D54042">
      <w:pPr>
        <w:tabs>
          <w:tab w:val="left" w:pos="180"/>
        </w:tabs>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Art. </w:t>
      </w:r>
      <w:r w:rsidR="00F54698" w:rsidRPr="000E7E45">
        <w:rPr>
          <w:rFonts w:ascii="Trebuchet MS" w:hAnsi="Trebuchet MS"/>
          <w:b/>
          <w:bCs/>
          <w:color w:val="000000" w:themeColor="text1"/>
          <w:sz w:val="22"/>
          <w:szCs w:val="22"/>
          <w:lang w:val="ro-RO"/>
        </w:rPr>
        <w:t>2</w:t>
      </w:r>
      <w:r w:rsidRPr="000E7E45">
        <w:rPr>
          <w:rFonts w:ascii="Trebuchet MS" w:hAnsi="Trebuchet MS"/>
          <w:b/>
          <w:bCs/>
          <w:color w:val="000000" w:themeColor="text1"/>
          <w:sz w:val="22"/>
          <w:szCs w:val="22"/>
          <w:lang w:val="ro-RO"/>
        </w:rPr>
        <w:t xml:space="preserve"> Valoarea contractului</w:t>
      </w:r>
    </w:p>
    <w:p w14:paraId="6C4164A8" w14:textId="77777777" w:rsidR="00C41A4E" w:rsidRPr="000E7E45" w:rsidRDefault="00C41A4E" w:rsidP="00D54042">
      <w:pPr>
        <w:tabs>
          <w:tab w:val="left" w:pos="180"/>
        </w:tabs>
        <w:spacing w:line="200" w:lineRule="exact"/>
        <w:rPr>
          <w:rFonts w:ascii="Trebuchet MS" w:hAnsi="Trebuchet MS"/>
          <w:b/>
          <w:bCs/>
          <w:color w:val="000000" w:themeColor="text1"/>
          <w:sz w:val="22"/>
          <w:szCs w:val="22"/>
          <w:lang w:val="ro-RO"/>
        </w:rPr>
      </w:pPr>
    </w:p>
    <w:p w14:paraId="76495A4F" w14:textId="3C8C8075" w:rsidR="000B3971" w:rsidRPr="000E7E45" w:rsidRDefault="0099349E" w:rsidP="000867D7">
      <w:pPr>
        <w:spacing w:line="247"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completarea</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00AA7B64"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Condiţi</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General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și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sz w:val="22"/>
          <w:szCs w:val="22"/>
          <w:lang w:val="ro-RO"/>
        </w:rPr>
        <w:t>Anex</w:t>
      </w:r>
      <w:r w:rsidR="009B0B1C" w:rsidRPr="000E7E45">
        <w:rPr>
          <w:rFonts w:ascii="Trebuchet MS" w:eastAsia="Trebuchet MS" w:hAnsi="Trebuchet MS" w:cs="Trebuchet MS"/>
          <w:color w:val="000000" w:themeColor="text1"/>
          <w:sz w:val="22"/>
          <w:szCs w:val="22"/>
          <w:lang w:val="ro-RO"/>
        </w:rPr>
        <w:t>a</w:t>
      </w:r>
      <w:r w:rsidR="009B0B1C" w:rsidRPr="000E7E45">
        <w:rPr>
          <w:rFonts w:ascii="Trebuchet MS" w:eastAsia="Trebuchet MS" w:hAnsi="Trebuchet MS" w:cs="Trebuchet MS"/>
          <w:color w:val="000000" w:themeColor="text1"/>
          <w:spacing w:val="13"/>
          <w:sz w:val="22"/>
          <w:szCs w:val="22"/>
          <w:lang w:val="ro-RO"/>
        </w:rPr>
        <w:t xml:space="preserve"> nr. </w:t>
      </w:r>
      <w:r w:rsidR="005638A9" w:rsidRPr="000E7E45">
        <w:rPr>
          <w:rFonts w:ascii="Trebuchet MS" w:eastAsia="Trebuchet MS" w:hAnsi="Trebuchet MS" w:cs="Trebuchet MS"/>
          <w:color w:val="000000" w:themeColor="text1"/>
          <w:spacing w:val="-1"/>
          <w:sz w:val="22"/>
          <w:szCs w:val="22"/>
          <w:lang w:val="ro-RO"/>
        </w:rPr>
        <w:t>4</w:t>
      </w:r>
      <w:r w:rsidR="009B0B1C"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w w:val="103"/>
          <w:sz w:val="22"/>
          <w:szCs w:val="22"/>
          <w:lang w:val="ro-RO"/>
        </w:rPr>
        <w:t>la contractul de finanțare – condiții generale</w:t>
      </w:r>
      <w:r w:rsidR="009B0B1C"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5"/>
          <w:sz w:val="22"/>
          <w:szCs w:val="22"/>
          <w:lang w:val="ro-RO"/>
        </w:rPr>
        <w:t>A</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000867D7" w:rsidRPr="000E7E45">
        <w:rPr>
          <w:rFonts w:ascii="Trebuchet MS" w:eastAsia="Trebuchet MS" w:hAnsi="Trebuchet MS" w:cs="Trebuchet MS"/>
          <w:color w:val="000000" w:themeColor="text1"/>
          <w:spacing w:val="-1"/>
          <w:w w:val="103"/>
          <w:sz w:val="22"/>
          <w:szCs w:val="22"/>
          <w:lang w:val="ro-RO"/>
        </w:rPr>
        <w:t>de parteneriat</w:t>
      </w:r>
      <w:r w:rsidR="009B0B1C" w:rsidRPr="000E7E45">
        <w:rPr>
          <w:rFonts w:ascii="Trebuchet MS" w:eastAsia="Trebuchet MS" w:hAnsi="Trebuchet MS" w:cs="Trebuchet MS"/>
          <w:color w:val="000000" w:themeColor="text1"/>
          <w:spacing w:val="-1"/>
          <w:w w:val="103"/>
          <w:sz w:val="22"/>
          <w:szCs w:val="22"/>
          <w:lang w:val="ro-RO"/>
        </w:rPr>
        <w:t xml:space="preserve"> încheiat între Liderul de parteneriat </w:t>
      </w:r>
      <w:proofErr w:type="spellStart"/>
      <w:r w:rsidR="009B0B1C" w:rsidRPr="000E7E45">
        <w:rPr>
          <w:rFonts w:ascii="Trebuchet MS" w:eastAsia="Trebuchet MS" w:hAnsi="Trebuchet MS" w:cs="Trebuchet MS"/>
          <w:color w:val="000000" w:themeColor="text1"/>
          <w:spacing w:val="-1"/>
          <w:w w:val="103"/>
          <w:sz w:val="22"/>
          <w:szCs w:val="22"/>
          <w:lang w:val="ro-RO"/>
        </w:rPr>
        <w:t>şi</w:t>
      </w:r>
      <w:proofErr w:type="spellEnd"/>
      <w:r w:rsidR="009B0B1C" w:rsidRPr="000E7E45">
        <w:rPr>
          <w:rFonts w:ascii="Trebuchet MS" w:eastAsia="Trebuchet MS" w:hAnsi="Trebuchet MS" w:cs="Trebuchet MS"/>
          <w:color w:val="000000" w:themeColor="text1"/>
          <w:spacing w:val="-1"/>
          <w:w w:val="103"/>
          <w:sz w:val="22"/>
          <w:szCs w:val="22"/>
          <w:lang w:val="ro-RO"/>
        </w:rPr>
        <w:t xml:space="preserve"> parteneri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valoarea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angajată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Parteneri</w:t>
      </w:r>
      <w:r w:rsidR="00F43F23" w:rsidRPr="000E7E45">
        <w:rPr>
          <w:rFonts w:ascii="Trebuchet MS" w:eastAsia="Trebuchet MS" w:hAnsi="Trebuchet MS" w:cs="Trebuchet MS"/>
          <w:color w:val="000000" w:themeColor="text1"/>
          <w:spacing w:val="-1"/>
          <w:w w:val="103"/>
          <w:sz w:val="22"/>
          <w:szCs w:val="22"/>
          <w:lang w:val="ro-RO"/>
        </w:rPr>
        <w:t xml:space="preserve"> </w:t>
      </w:r>
      <w:r w:rsidR="00F43F23" w:rsidRPr="000E7E45">
        <w:rPr>
          <w:rFonts w:ascii="Trebuchet MS" w:eastAsia="Trebuchet MS" w:hAnsi="Trebuchet MS" w:cs="Trebuchet MS"/>
          <w:color w:val="000000" w:themeColor="text1"/>
          <w:spacing w:val="-1"/>
          <w:sz w:val="22"/>
          <w:szCs w:val="22"/>
          <w:lang w:val="ro-RO"/>
        </w:rPr>
        <w:t>(dacă proiectul se implementează în parteneriat</w:t>
      </w:r>
      <w:r w:rsidR="00F43F23"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după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0E7E45" w:rsidRPr="000E7E45" w14:paraId="399CA33F" w14:textId="77777777" w:rsidTr="008A32BF">
        <w:trPr>
          <w:trHeight w:hRule="exact" w:val="1468"/>
        </w:trPr>
        <w:tc>
          <w:tcPr>
            <w:tcW w:w="997" w:type="dxa"/>
            <w:vAlign w:val="center"/>
          </w:tcPr>
          <w:p w14:paraId="4D50F6B4" w14:textId="0F13E970" w:rsidR="000B3971" w:rsidRPr="000E7E45" w:rsidRDefault="0099349E" w:rsidP="001C3E32">
            <w:pPr>
              <w:spacing w:before="10"/>
              <w:ind w:left="-36" w:right="-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w w:val="103"/>
                <w:sz w:val="22"/>
                <w:szCs w:val="22"/>
                <w:lang w:val="ro-RO"/>
              </w:rPr>
              <w:t>O</w:t>
            </w:r>
            <w:r w:rsidRPr="000E7E45">
              <w:rPr>
                <w:rFonts w:ascii="Trebuchet MS" w:eastAsia="Trebuchet MS" w:hAnsi="Trebuchet MS" w:cs="Trebuchet MS"/>
                <w:color w:val="000000" w:themeColor="text1"/>
                <w:spacing w:val="-4"/>
                <w:w w:val="103"/>
                <w:sz w:val="22"/>
                <w:szCs w:val="22"/>
                <w:lang w:val="ro-RO"/>
              </w:rPr>
              <w:t>r</w:t>
            </w:r>
            <w:r w:rsidRPr="000E7E45">
              <w:rPr>
                <w:rFonts w:ascii="Trebuchet MS" w:eastAsia="Trebuchet MS" w:hAnsi="Trebuchet MS" w:cs="Trebuchet MS"/>
                <w:color w:val="000000" w:themeColor="text1"/>
                <w:w w:val="103"/>
                <w:sz w:val="22"/>
                <w:szCs w:val="22"/>
                <w:lang w:val="ro-RO"/>
              </w:rPr>
              <w:t>ganizatia</w:t>
            </w:r>
            <w:r w:rsidR="001C3E32" w:rsidRPr="000E7E45">
              <w:rPr>
                <w:rFonts w:ascii="Trebuchet MS" w:eastAsia="Trebuchet MS" w:hAnsi="Trebuchet MS" w:cs="Trebuchet MS"/>
                <w:color w:val="000000" w:themeColor="text1"/>
                <w:sz w:val="22"/>
                <w:szCs w:val="22"/>
                <w:vertAlign w:val="superscript"/>
                <w:lang w:val="ro-RO"/>
              </w:rPr>
              <w:t>1</w:t>
            </w:r>
          </w:p>
        </w:tc>
        <w:tc>
          <w:tcPr>
            <w:tcW w:w="1275" w:type="dxa"/>
            <w:vAlign w:val="center"/>
          </w:tcPr>
          <w:p w14:paraId="36152F6F" w14:textId="17A9CD4C" w:rsidR="000B3971" w:rsidRPr="000E7E45" w:rsidRDefault="0099349E" w:rsidP="00A33CDA">
            <w:pPr>
              <w:spacing w:before="10" w:line="245" w:lineRule="auto"/>
              <w:ind w:left="252" w:right="92" w:hanging="13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totală</w:t>
            </w:r>
            <w:r w:rsidR="00655C3E" w:rsidRPr="000E7E45">
              <w:rPr>
                <w:rFonts w:ascii="Trebuchet MS" w:eastAsia="Trebuchet MS" w:hAnsi="Trebuchet MS" w:cs="Trebuchet MS"/>
                <w:color w:val="000000" w:themeColor="text1"/>
                <w:spacing w:val="-1"/>
                <w:w w:val="103"/>
                <w:sz w:val="22"/>
                <w:szCs w:val="22"/>
                <w:lang w:val="ro-RO"/>
              </w:rPr>
              <w:t xml:space="preserve"> a proiectului</w:t>
            </w:r>
          </w:p>
        </w:tc>
        <w:tc>
          <w:tcPr>
            <w:tcW w:w="1011" w:type="dxa"/>
            <w:vAlign w:val="center"/>
          </w:tcPr>
          <w:p w14:paraId="65C97935" w14:textId="77777777" w:rsidR="000B3971" w:rsidRPr="000E7E45" w:rsidRDefault="0099349E">
            <w:pPr>
              <w:spacing w:before="10" w:line="247" w:lineRule="auto"/>
              <w:ind w:left="69" w:right="7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 xml:space="preserve">Valoarea totală </w:t>
            </w:r>
            <w:r w:rsidRPr="000E7E45">
              <w:rPr>
                <w:rFonts w:ascii="Trebuchet MS" w:eastAsia="Trebuchet MS" w:hAnsi="Trebuchet MS" w:cs="Trebuchet MS"/>
                <w:color w:val="000000" w:themeColor="text1"/>
                <w:w w:val="103"/>
                <w:sz w:val="22"/>
                <w:szCs w:val="22"/>
                <w:lang w:val="ro-RO"/>
              </w:rPr>
              <w:t>eligibilă</w:t>
            </w:r>
          </w:p>
        </w:tc>
        <w:tc>
          <w:tcPr>
            <w:tcW w:w="1758" w:type="dxa"/>
            <w:gridSpan w:val="2"/>
            <w:vAlign w:val="center"/>
          </w:tcPr>
          <w:p w14:paraId="7D3BD5D2" w14:textId="7A167A66" w:rsidR="000B3971" w:rsidRPr="000E7E45" w:rsidRDefault="0099349E">
            <w:pPr>
              <w:spacing w:before="10" w:line="247" w:lineRule="auto"/>
              <w:ind w:left="38" w:right="49"/>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FSE</w:t>
            </w:r>
            <w:r w:rsidR="000867D7" w:rsidRPr="000E7E45">
              <w:rPr>
                <w:rFonts w:ascii="Trebuchet MS" w:eastAsia="Trebuchet MS" w:hAnsi="Trebuchet MS" w:cs="Trebuchet MS"/>
                <w:color w:val="000000" w:themeColor="text1"/>
                <w:w w:val="103"/>
                <w:sz w:val="22"/>
                <w:szCs w:val="22"/>
                <w:lang w:val="ro-RO"/>
              </w:rPr>
              <w:t>+</w:t>
            </w:r>
          </w:p>
        </w:tc>
        <w:tc>
          <w:tcPr>
            <w:tcW w:w="1701" w:type="dxa"/>
            <w:gridSpan w:val="2"/>
            <w:vAlign w:val="center"/>
          </w:tcPr>
          <w:p w14:paraId="7B86C4E2" w14:textId="77777777" w:rsidR="000B3971" w:rsidRPr="000E7E45" w:rsidRDefault="0099349E">
            <w:pPr>
              <w:spacing w:before="10" w:line="247" w:lineRule="auto"/>
              <w:ind w:left="12" w:right="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bugetul </w:t>
            </w:r>
            <w:proofErr w:type="spellStart"/>
            <w:r w:rsidRPr="000E7E45">
              <w:rPr>
                <w:rFonts w:ascii="Trebuchet MS" w:eastAsia="Trebuchet MS" w:hAnsi="Trebuchet MS" w:cs="Trebuchet MS"/>
                <w:color w:val="000000" w:themeColor="text1"/>
                <w:w w:val="103"/>
                <w:sz w:val="22"/>
                <w:szCs w:val="22"/>
                <w:lang w:val="ro-RO"/>
              </w:rPr>
              <w:t>naţional</w:t>
            </w:r>
            <w:proofErr w:type="spellEnd"/>
          </w:p>
        </w:tc>
        <w:tc>
          <w:tcPr>
            <w:tcW w:w="1371" w:type="dxa"/>
            <w:gridSpan w:val="2"/>
            <w:vAlign w:val="center"/>
          </w:tcPr>
          <w:p w14:paraId="7C3C0C02" w14:textId="77777777" w:rsidR="000B3971" w:rsidRPr="000E7E45" w:rsidRDefault="0099349E">
            <w:pPr>
              <w:spacing w:before="10" w:line="247" w:lineRule="auto"/>
              <w:ind w:left="74" w:right="78" w:hanging="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5"/>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c</w:t>
            </w:r>
            <w:r w:rsidRPr="000E7E45">
              <w:rPr>
                <w:rFonts w:ascii="Trebuchet MS" w:eastAsia="Trebuchet MS" w:hAnsi="Trebuchet MS" w:cs="Trebuchet MS"/>
                <w:color w:val="000000" w:themeColor="text1"/>
                <w:spacing w:val="-1"/>
                <w:w w:val="103"/>
                <w:sz w:val="22"/>
                <w:szCs w:val="22"/>
                <w:lang w:val="ro-RO"/>
              </w:rPr>
              <w:t>o</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finanţării</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parteneriat/ </w:t>
            </w:r>
            <w:r w:rsidRPr="000E7E45">
              <w:rPr>
                <w:rFonts w:ascii="Trebuchet MS" w:eastAsia="Trebuchet MS" w:hAnsi="Trebuchet MS" w:cs="Trebuchet MS"/>
                <w:color w:val="000000" w:themeColor="text1"/>
                <w:spacing w:val="-1"/>
                <w:w w:val="103"/>
                <w:sz w:val="22"/>
                <w:szCs w:val="22"/>
                <w:lang w:val="ro-RO"/>
              </w:rPr>
              <w:t>parteneri</w:t>
            </w:r>
          </w:p>
        </w:tc>
        <w:tc>
          <w:tcPr>
            <w:tcW w:w="1247" w:type="dxa"/>
            <w:vAlign w:val="center"/>
          </w:tcPr>
          <w:p w14:paraId="26A596F3" w14:textId="77777777" w:rsidR="000B3971" w:rsidRPr="000E7E45" w:rsidRDefault="0099349E">
            <w:pPr>
              <w:spacing w:before="10" w:line="247" w:lineRule="auto"/>
              <w:ind w:left="74" w:right="7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n</w:t>
            </w:r>
            <w:r w:rsidRPr="000E7E45">
              <w:rPr>
                <w:rFonts w:ascii="Trebuchet MS" w:eastAsia="Trebuchet MS" w:hAnsi="Trebuchet MS" w:cs="Trebuchet MS"/>
                <w:color w:val="000000" w:themeColor="text1"/>
                <w:w w:val="103"/>
                <w:sz w:val="22"/>
                <w:szCs w:val="22"/>
                <w:lang w:val="ro-RO"/>
              </w:rPr>
              <w:t>e- eligibilă inclu</w:t>
            </w:r>
            <w:r w:rsidRPr="000E7E45">
              <w:rPr>
                <w:rFonts w:ascii="Trebuchet MS" w:eastAsia="Trebuchet MS" w:hAnsi="Trebuchet MS" w:cs="Trebuchet MS"/>
                <w:color w:val="000000" w:themeColor="text1"/>
                <w:spacing w:val="-5"/>
                <w:w w:val="103"/>
                <w:sz w:val="22"/>
                <w:szCs w:val="22"/>
                <w:lang w:val="ro-RO"/>
              </w:rPr>
              <w:t>s</w:t>
            </w:r>
            <w:r w:rsidRPr="000E7E45">
              <w:rPr>
                <w:rFonts w:ascii="Trebuchet MS" w:eastAsia="Trebuchet MS" w:hAnsi="Trebuchet MS" w:cs="Trebuchet MS"/>
                <w:color w:val="000000" w:themeColor="text1"/>
                <w:spacing w:val="1"/>
                <w:w w:val="103"/>
                <w:sz w:val="22"/>
                <w:szCs w:val="22"/>
                <w:lang w:val="ro-RO"/>
              </w:rPr>
              <w:t xml:space="preserve">iv </w:t>
            </w:r>
            <w:r w:rsidRPr="000E7E45">
              <w:rPr>
                <w:rFonts w:ascii="Trebuchet MS" w:eastAsia="Trebuchet MS" w:hAnsi="Trebuchet MS" w:cs="Trebuchet MS"/>
                <w:color w:val="000000" w:themeColor="text1"/>
                <w:w w:val="103"/>
                <w:sz w:val="22"/>
                <w:szCs w:val="22"/>
                <w:lang w:val="ro-RO"/>
              </w:rPr>
              <w:t>TVA</w:t>
            </w:r>
          </w:p>
        </w:tc>
      </w:tr>
      <w:tr w:rsidR="000E7E45" w:rsidRPr="000E7E45" w14:paraId="21AF5CF9" w14:textId="77777777" w:rsidTr="008A32BF">
        <w:trPr>
          <w:trHeight w:hRule="exact" w:val="256"/>
        </w:trPr>
        <w:tc>
          <w:tcPr>
            <w:tcW w:w="997" w:type="dxa"/>
            <w:vAlign w:val="center"/>
          </w:tcPr>
          <w:p w14:paraId="492F7FDA"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3E48B17A" w14:textId="77777777" w:rsidR="000B3971" w:rsidRPr="000E7E45" w:rsidRDefault="0099349E">
            <w:pPr>
              <w:spacing w:before="1"/>
              <w:ind w:left="33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(lei)</w:t>
            </w:r>
          </w:p>
        </w:tc>
        <w:tc>
          <w:tcPr>
            <w:tcW w:w="1011" w:type="dxa"/>
            <w:vAlign w:val="center"/>
          </w:tcPr>
          <w:p w14:paraId="05CD62A6" w14:textId="77777777" w:rsidR="000B3971" w:rsidRPr="000E7E45" w:rsidRDefault="0099349E">
            <w:pPr>
              <w:spacing w:before="1"/>
              <w:ind w:left="298"/>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1020" w:type="dxa"/>
            <w:vAlign w:val="center"/>
          </w:tcPr>
          <w:p w14:paraId="334E3F2A" w14:textId="77777777" w:rsidR="000B3971" w:rsidRPr="000E7E45" w:rsidRDefault="0099349E">
            <w:pPr>
              <w:spacing w:before="1"/>
              <w:ind w:left="305"/>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738" w:type="dxa"/>
            <w:vAlign w:val="center"/>
          </w:tcPr>
          <w:p w14:paraId="5BDA0553" w14:textId="77777777" w:rsidR="000B3971" w:rsidRPr="000E7E45" w:rsidRDefault="0099349E">
            <w:pPr>
              <w:spacing w:before="1"/>
              <w:ind w:left="22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046" w:type="dxa"/>
            <w:vAlign w:val="center"/>
          </w:tcPr>
          <w:p w14:paraId="560B1D8A" w14:textId="77777777" w:rsidR="000B3971" w:rsidRPr="000E7E45" w:rsidRDefault="0099349E">
            <w:pPr>
              <w:spacing w:before="1"/>
              <w:ind w:left="317"/>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655" w:type="dxa"/>
            <w:vAlign w:val="center"/>
          </w:tcPr>
          <w:p w14:paraId="03790F8D" w14:textId="77777777" w:rsidR="000B3971" w:rsidRPr="000E7E45" w:rsidRDefault="0099349E">
            <w:pPr>
              <w:spacing w:before="1"/>
              <w:ind w:left="174"/>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933" w:type="dxa"/>
            <w:vAlign w:val="center"/>
          </w:tcPr>
          <w:p w14:paraId="56565496" w14:textId="77777777" w:rsidR="000B3971" w:rsidRPr="000E7E45" w:rsidRDefault="0099349E">
            <w:pPr>
              <w:spacing w:before="1"/>
              <w:ind w:left="26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438" w:type="dxa"/>
            <w:vAlign w:val="center"/>
          </w:tcPr>
          <w:p w14:paraId="48F7D974" w14:textId="77777777" w:rsidR="000B3971" w:rsidRPr="000E7E45" w:rsidRDefault="0099349E">
            <w:pPr>
              <w:spacing w:before="1"/>
              <w:ind w:left="7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247" w:type="dxa"/>
            <w:vAlign w:val="center"/>
          </w:tcPr>
          <w:p w14:paraId="675E249C" w14:textId="77777777" w:rsidR="000B3971" w:rsidRPr="000E7E45" w:rsidRDefault="0099349E">
            <w:pPr>
              <w:spacing w:before="1"/>
              <w:ind w:left="30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r>
      <w:tr w:rsidR="000E7E45" w:rsidRPr="000E7E45" w14:paraId="75CF36B8" w14:textId="77777777" w:rsidTr="008A32BF">
        <w:trPr>
          <w:trHeight w:hRule="exact" w:val="494"/>
        </w:trPr>
        <w:tc>
          <w:tcPr>
            <w:tcW w:w="997" w:type="dxa"/>
            <w:vAlign w:val="center"/>
          </w:tcPr>
          <w:p w14:paraId="5F8E904D" w14:textId="77777777" w:rsidR="000B3971" w:rsidRPr="000E7E45" w:rsidRDefault="0099349E">
            <w:pPr>
              <w:spacing w:line="220" w:lineRule="exact"/>
              <w:ind w:left="442" w:right="44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0</w:t>
            </w:r>
          </w:p>
        </w:tc>
        <w:tc>
          <w:tcPr>
            <w:tcW w:w="1275" w:type="dxa"/>
            <w:vAlign w:val="center"/>
          </w:tcPr>
          <w:p w14:paraId="7B42BDA0" w14:textId="77777777" w:rsidR="000B3971" w:rsidRPr="000E7E45" w:rsidRDefault="0099349E">
            <w:pPr>
              <w:spacing w:line="220" w:lineRule="exact"/>
              <w:ind w:left="22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=2+9</w:t>
            </w:r>
          </w:p>
        </w:tc>
        <w:tc>
          <w:tcPr>
            <w:tcW w:w="1011" w:type="dxa"/>
            <w:vAlign w:val="center"/>
          </w:tcPr>
          <w:p w14:paraId="4A71934B" w14:textId="77777777" w:rsidR="000B3971" w:rsidRPr="000E7E45" w:rsidRDefault="0099349E">
            <w:pPr>
              <w:spacing w:line="220" w:lineRule="exact"/>
              <w:ind w:left="8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=3+5+7</w:t>
            </w:r>
          </w:p>
        </w:tc>
        <w:tc>
          <w:tcPr>
            <w:tcW w:w="1020" w:type="dxa"/>
            <w:vAlign w:val="center"/>
          </w:tcPr>
          <w:p w14:paraId="022C7AF1" w14:textId="77777777" w:rsidR="000B3971" w:rsidRPr="000E7E45" w:rsidRDefault="0099349E">
            <w:pPr>
              <w:spacing w:line="220" w:lineRule="exact"/>
              <w:ind w:left="409" w:right="41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3</w:t>
            </w:r>
          </w:p>
        </w:tc>
        <w:tc>
          <w:tcPr>
            <w:tcW w:w="738" w:type="dxa"/>
            <w:vAlign w:val="center"/>
          </w:tcPr>
          <w:p w14:paraId="7F752918" w14:textId="77777777" w:rsidR="000B3971" w:rsidRPr="000E7E45" w:rsidRDefault="0099349E">
            <w:pPr>
              <w:spacing w:line="220" w:lineRule="exact"/>
              <w:ind w:left="271" w:right="273"/>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4</w:t>
            </w:r>
          </w:p>
        </w:tc>
        <w:tc>
          <w:tcPr>
            <w:tcW w:w="1046" w:type="dxa"/>
            <w:vAlign w:val="center"/>
          </w:tcPr>
          <w:p w14:paraId="4CB66ABE" w14:textId="77777777" w:rsidR="000B3971" w:rsidRPr="000E7E45" w:rsidRDefault="0099349E">
            <w:pPr>
              <w:spacing w:line="220" w:lineRule="exact"/>
              <w:ind w:left="421" w:right="43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5</w:t>
            </w:r>
          </w:p>
        </w:tc>
        <w:tc>
          <w:tcPr>
            <w:tcW w:w="655" w:type="dxa"/>
            <w:vAlign w:val="center"/>
          </w:tcPr>
          <w:p w14:paraId="0D29D085" w14:textId="77777777" w:rsidR="000B3971" w:rsidRPr="000E7E45" w:rsidRDefault="0099349E">
            <w:pPr>
              <w:spacing w:line="220" w:lineRule="exact"/>
              <w:ind w:left="223" w:right="2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6</w:t>
            </w:r>
          </w:p>
        </w:tc>
        <w:tc>
          <w:tcPr>
            <w:tcW w:w="933" w:type="dxa"/>
            <w:vAlign w:val="center"/>
          </w:tcPr>
          <w:p w14:paraId="18313B76" w14:textId="77777777" w:rsidR="000B3971" w:rsidRPr="000E7E45" w:rsidRDefault="0099349E">
            <w:pPr>
              <w:spacing w:line="220" w:lineRule="exact"/>
              <w:ind w:left="363" w:right="37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7</w:t>
            </w:r>
          </w:p>
        </w:tc>
        <w:tc>
          <w:tcPr>
            <w:tcW w:w="438" w:type="dxa"/>
            <w:vAlign w:val="center"/>
          </w:tcPr>
          <w:p w14:paraId="33C2D9BC" w14:textId="77777777" w:rsidR="000B3971" w:rsidRPr="000E7E45" w:rsidRDefault="0099349E">
            <w:pPr>
              <w:spacing w:line="220" w:lineRule="exact"/>
              <w:ind w:left="124" w:right="1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8</w:t>
            </w:r>
          </w:p>
        </w:tc>
        <w:tc>
          <w:tcPr>
            <w:tcW w:w="1247" w:type="dxa"/>
            <w:vAlign w:val="center"/>
          </w:tcPr>
          <w:p w14:paraId="5527E028" w14:textId="77777777" w:rsidR="000B3971" w:rsidRPr="000E7E45" w:rsidRDefault="0099349E">
            <w:pPr>
              <w:spacing w:line="220" w:lineRule="exact"/>
              <w:ind w:left="408" w:right="40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9</w:t>
            </w:r>
          </w:p>
        </w:tc>
      </w:tr>
      <w:tr w:rsidR="000E7E45" w:rsidRPr="000E7E45" w14:paraId="0BB33983" w14:textId="77777777" w:rsidTr="008A32BF">
        <w:trPr>
          <w:trHeight w:hRule="exact" w:val="277"/>
        </w:trPr>
        <w:tc>
          <w:tcPr>
            <w:tcW w:w="997" w:type="dxa"/>
            <w:vAlign w:val="center"/>
          </w:tcPr>
          <w:p w14:paraId="2973290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1F9D8DF"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2901A8F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3FBD0B24"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2612903"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46F361F"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697C41E3"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5EF8A0C4"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033C7059"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40AEC473" w14:textId="77777777" w:rsidR="000B3971" w:rsidRPr="000E7E45" w:rsidRDefault="000B3971">
            <w:pPr>
              <w:rPr>
                <w:rFonts w:ascii="Trebuchet MS" w:hAnsi="Trebuchet MS"/>
                <w:color w:val="000000" w:themeColor="text1"/>
                <w:sz w:val="22"/>
                <w:szCs w:val="22"/>
                <w:lang w:val="ro-RO"/>
              </w:rPr>
            </w:pPr>
          </w:p>
        </w:tc>
      </w:tr>
      <w:tr w:rsidR="000E7E45" w:rsidRPr="000E7E45" w14:paraId="0AF8E8D0" w14:textId="77777777" w:rsidTr="008A32BF">
        <w:trPr>
          <w:trHeight w:hRule="exact" w:val="278"/>
        </w:trPr>
        <w:tc>
          <w:tcPr>
            <w:tcW w:w="997" w:type="dxa"/>
            <w:vAlign w:val="center"/>
          </w:tcPr>
          <w:p w14:paraId="75B216E0"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C2489BC"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0C4BC9A"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684287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1711A392"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1ABCC3F3"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56B605B0"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2005048F"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B8CB0B2"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F639931" w14:textId="77777777" w:rsidR="000B3971" w:rsidRPr="000E7E45" w:rsidRDefault="000B3971">
            <w:pPr>
              <w:rPr>
                <w:rFonts w:ascii="Trebuchet MS" w:hAnsi="Trebuchet MS"/>
                <w:color w:val="000000" w:themeColor="text1"/>
                <w:sz w:val="22"/>
                <w:szCs w:val="22"/>
                <w:lang w:val="ro-RO"/>
              </w:rPr>
            </w:pPr>
          </w:p>
        </w:tc>
      </w:tr>
      <w:tr w:rsidR="000E7E45" w:rsidRPr="000E7E45" w14:paraId="56A4E436" w14:textId="77777777" w:rsidTr="008A32BF">
        <w:trPr>
          <w:trHeight w:hRule="exact" w:val="276"/>
        </w:trPr>
        <w:tc>
          <w:tcPr>
            <w:tcW w:w="997" w:type="dxa"/>
            <w:vAlign w:val="center"/>
          </w:tcPr>
          <w:p w14:paraId="0A08184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739835C7"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1541944"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25A16D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52B782B"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FADF4B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F9130CC"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1009DDC0"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658CC7D8"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64DB930A" w14:textId="77777777" w:rsidR="000B3971" w:rsidRPr="000E7E45" w:rsidRDefault="000B3971">
            <w:pPr>
              <w:rPr>
                <w:rFonts w:ascii="Trebuchet MS" w:hAnsi="Trebuchet MS"/>
                <w:color w:val="000000" w:themeColor="text1"/>
                <w:sz w:val="22"/>
                <w:szCs w:val="22"/>
                <w:lang w:val="ro-RO"/>
              </w:rPr>
            </w:pPr>
          </w:p>
        </w:tc>
      </w:tr>
      <w:tr w:rsidR="000E7E45" w:rsidRPr="000E7E45" w14:paraId="461C8F4B" w14:textId="77777777" w:rsidTr="008A32BF">
        <w:trPr>
          <w:trHeight w:hRule="exact" w:val="386"/>
        </w:trPr>
        <w:tc>
          <w:tcPr>
            <w:tcW w:w="997" w:type="dxa"/>
            <w:vAlign w:val="center"/>
          </w:tcPr>
          <w:p w14:paraId="0ED3D5F2" w14:textId="257F7FB9" w:rsidR="000B3971" w:rsidRPr="000E7E45" w:rsidRDefault="00AE7E2D">
            <w:pP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     Total: </w:t>
            </w:r>
          </w:p>
        </w:tc>
        <w:tc>
          <w:tcPr>
            <w:tcW w:w="1275" w:type="dxa"/>
            <w:vAlign w:val="center"/>
          </w:tcPr>
          <w:p w14:paraId="6FC34EB9"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2AFF6A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23976B92"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03068B45"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2D1997A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9DAD2DB"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6AD80475"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C2FE1BB"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3F3AC0F" w14:textId="77777777" w:rsidR="000B3971" w:rsidRPr="000E7E45" w:rsidRDefault="000B3971">
            <w:pPr>
              <w:rPr>
                <w:rFonts w:ascii="Trebuchet MS" w:hAnsi="Trebuchet MS"/>
                <w:color w:val="000000" w:themeColor="text1"/>
                <w:sz w:val="22"/>
                <w:szCs w:val="22"/>
                <w:lang w:val="ro-RO"/>
              </w:rPr>
            </w:pPr>
          </w:p>
        </w:tc>
      </w:tr>
    </w:tbl>
    <w:p w14:paraId="5AB24EB9" w14:textId="77777777" w:rsidR="000B3971" w:rsidRPr="000E7E45" w:rsidRDefault="000B3971">
      <w:pPr>
        <w:spacing w:before="9" w:line="220" w:lineRule="exact"/>
        <w:rPr>
          <w:rFonts w:ascii="Trebuchet MS" w:hAnsi="Trebuchet MS"/>
          <w:color w:val="000000" w:themeColor="text1"/>
          <w:sz w:val="22"/>
          <w:szCs w:val="22"/>
          <w:lang w:val="ro-RO"/>
        </w:rPr>
      </w:pPr>
    </w:p>
    <w:p w14:paraId="00867DE5" w14:textId="77777777" w:rsidR="00C41A4E" w:rsidRPr="000E7E45" w:rsidRDefault="00C41A4E" w:rsidP="003D37C4">
      <w:pPr>
        <w:spacing w:line="200" w:lineRule="exact"/>
        <w:rPr>
          <w:rFonts w:ascii="Trebuchet MS" w:hAnsi="Trebuchet MS"/>
          <w:b/>
          <w:bCs/>
          <w:color w:val="000000" w:themeColor="text1"/>
          <w:sz w:val="22"/>
          <w:szCs w:val="22"/>
          <w:lang w:val="ro-RO"/>
        </w:rPr>
      </w:pPr>
    </w:p>
    <w:p w14:paraId="0582E5D4" w14:textId="23BF64B0" w:rsidR="000B3971" w:rsidRPr="000E7E45" w:rsidRDefault="0099349E" w:rsidP="003D37C4">
      <w:pPr>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Art. 3 Eligibilitatea cheltuielilor</w:t>
      </w:r>
    </w:p>
    <w:p w14:paraId="09B7A899" w14:textId="77777777" w:rsidR="000B3971" w:rsidRPr="000E7E45" w:rsidRDefault="000B3971">
      <w:pPr>
        <w:spacing w:before="8" w:line="240" w:lineRule="exact"/>
        <w:rPr>
          <w:rFonts w:ascii="Trebuchet MS" w:hAnsi="Trebuchet MS"/>
          <w:color w:val="000000" w:themeColor="text1"/>
          <w:sz w:val="22"/>
          <w:szCs w:val="22"/>
          <w:lang w:val="ro-RO"/>
        </w:rPr>
      </w:pPr>
    </w:p>
    <w:p w14:paraId="65CB99FF" w14:textId="166A476C" w:rsidR="000B3971" w:rsidRPr="000E7E45" w:rsidRDefault="0099349E" w:rsidP="003D37C4">
      <w:pPr>
        <w:pStyle w:val="ListParagraph"/>
        <w:numPr>
          <w:ilvl w:val="0"/>
          <w:numId w:val="4"/>
        </w:num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semnare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 Finanțare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PEO</w:t>
      </w:r>
      <w:r w:rsidR="00537E90"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pacing w:val="-1"/>
          <w:sz w:val="22"/>
          <w:szCs w:val="22"/>
          <w:lang w:val="ro-RO"/>
        </w:rPr>
        <w:t xml:space="preserve"> nu</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reprezintă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implici</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confirmare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eligibilit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aceasta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urmân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4"/>
          <w:sz w:val="22"/>
          <w:szCs w:val="22"/>
          <w:lang w:val="ro-RO"/>
        </w:rPr>
        <w:t>s</w:t>
      </w:r>
      <w:r w:rsidRPr="000E7E45">
        <w:rPr>
          <w:rFonts w:ascii="Trebuchet MS" w:eastAsia="Trebuchet MS" w:hAnsi="Trebuchet MS" w:cs="Trebuchet MS"/>
          <w:color w:val="000000" w:themeColor="text1"/>
          <w:w w:val="103"/>
          <w:sz w:val="22"/>
          <w:szCs w:val="22"/>
          <w:lang w:val="ro-RO"/>
        </w:rPr>
        <w:t xml:space="preserve">tabilită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procesului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verificare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utilizare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Beneficiar.</w:t>
      </w:r>
    </w:p>
    <w:p w14:paraId="3ABEADD4" w14:textId="7528DE12" w:rsidR="001D5364" w:rsidRPr="000E7E45" w:rsidRDefault="00806283" w:rsidP="00D54042">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In completarea prevederilor</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art.</w:t>
      </w:r>
      <w:r w:rsidR="00A008AA"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3</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ali</w:t>
      </w:r>
      <w:r w:rsidR="0099349E" w:rsidRPr="000E7E45">
        <w:rPr>
          <w:rFonts w:ascii="Trebuchet MS" w:eastAsia="Trebuchet MS" w:hAnsi="Trebuchet MS" w:cs="Trebuchet MS"/>
          <w:color w:val="000000" w:themeColor="text1"/>
          <w:sz w:val="22"/>
          <w:szCs w:val="22"/>
          <w:lang w:val="ro-RO"/>
        </w:rPr>
        <w:t>n</w:t>
      </w:r>
      <w:r w:rsidR="00A008AA"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(1</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1"/>
          <w:sz w:val="22"/>
          <w:szCs w:val="22"/>
          <w:lang w:val="ro-RO"/>
        </w:rPr>
        <w:t>5</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Contractu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2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w:t>
      </w:r>
      <w:r w:rsidR="0099349E" w:rsidRPr="000E7E45">
        <w:rPr>
          <w:rFonts w:ascii="Trebuchet MS" w:eastAsia="Trebuchet MS" w:hAnsi="Trebuchet MS" w:cs="Trebuchet MS"/>
          <w:color w:val="000000" w:themeColor="text1"/>
          <w:spacing w:val="-1"/>
          <w:sz w:val="22"/>
          <w:szCs w:val="22"/>
          <w:lang w:val="ro-RO"/>
        </w:rPr>
        <w:t>nțar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 xml:space="preserve"> </w:t>
      </w:r>
      <w:proofErr w:type="spellStart"/>
      <w:r w:rsidR="0099349E" w:rsidRPr="000E7E45">
        <w:rPr>
          <w:rFonts w:ascii="Trebuchet MS" w:eastAsia="Trebuchet MS" w:hAnsi="Trebuchet MS" w:cs="Trebuchet MS"/>
          <w:color w:val="000000" w:themeColor="text1"/>
          <w:w w:val="103"/>
          <w:sz w:val="22"/>
          <w:szCs w:val="22"/>
          <w:lang w:val="ro-RO"/>
        </w:rPr>
        <w:t>Condiţii</w:t>
      </w:r>
      <w:proofErr w:type="spellEnd"/>
      <w:r w:rsidR="001C3E32"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z w:val="22"/>
          <w:szCs w:val="22"/>
          <w:lang w:val="ro-RO"/>
        </w:rPr>
        <w:t>Generale,</w:t>
      </w:r>
      <w:r w:rsidR="0099349E" w:rsidRPr="000E7E45">
        <w:rPr>
          <w:rFonts w:ascii="Trebuchet MS" w:eastAsia="Trebuchet MS" w:hAnsi="Trebuchet MS" w:cs="Trebuchet MS"/>
          <w:color w:val="000000" w:themeColor="text1"/>
          <w:spacing w:val="29"/>
          <w:sz w:val="22"/>
          <w:szCs w:val="22"/>
          <w:lang w:val="ro-RO"/>
        </w:rPr>
        <w:t xml:space="preserve"> </w:t>
      </w:r>
      <w:r w:rsidR="0099349E" w:rsidRPr="000E7E45">
        <w:rPr>
          <w:rFonts w:ascii="Trebuchet MS" w:eastAsia="Trebuchet MS" w:hAnsi="Trebuchet MS" w:cs="Trebuchet MS"/>
          <w:color w:val="000000" w:themeColor="text1"/>
          <w:sz w:val="22"/>
          <w:szCs w:val="22"/>
          <w:lang w:val="ro-RO"/>
        </w:rPr>
        <w:t>vor</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sz w:val="22"/>
          <w:szCs w:val="22"/>
          <w:lang w:val="ro-RO"/>
        </w:rPr>
        <w:t>fi</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luate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onsiderar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următoarel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preveder</w:t>
      </w:r>
      <w:r w:rsidR="0099349E" w:rsidRPr="000E7E45">
        <w:rPr>
          <w:rFonts w:ascii="Trebuchet MS" w:eastAsia="Trebuchet MS" w:hAnsi="Trebuchet MS" w:cs="Trebuchet MS"/>
          <w:color w:val="000000" w:themeColor="text1"/>
          <w:spacing w:val="1"/>
          <w:w w:val="103"/>
          <w:sz w:val="22"/>
          <w:szCs w:val="22"/>
          <w:lang w:val="ro-RO"/>
        </w:rPr>
        <w:t>i</w:t>
      </w:r>
      <w:r w:rsidR="0099349E" w:rsidRPr="000E7E45">
        <w:rPr>
          <w:rFonts w:ascii="Trebuchet MS" w:eastAsia="Trebuchet MS" w:hAnsi="Trebuchet MS" w:cs="Trebuchet MS"/>
          <w:color w:val="000000" w:themeColor="text1"/>
          <w:w w:val="103"/>
          <w:sz w:val="22"/>
          <w:szCs w:val="22"/>
          <w:lang w:val="ro-RO"/>
        </w:rPr>
        <w:t>:</w:t>
      </w:r>
    </w:p>
    <w:p w14:paraId="4A3A48DF" w14:textId="6B866C87" w:rsidR="001D5364" w:rsidRPr="000E7E45" w:rsidRDefault="001D5364" w:rsidP="001D5364">
      <w:pPr>
        <w:pStyle w:val="ListParagraph"/>
        <w:spacing w:line="249" w:lineRule="auto"/>
        <w:ind w:left="375"/>
        <w:jc w:val="both"/>
        <w:rPr>
          <w:rFonts w:ascii="Trebuchet MS" w:eastAsia="Trebuchet MS" w:hAnsi="Trebuchet MS" w:cs="Trebuchet MS"/>
          <w:color w:val="000000" w:themeColor="text1"/>
          <w:sz w:val="22"/>
          <w:szCs w:val="22"/>
          <w:lang w:val="ro-RO"/>
        </w:rPr>
      </w:pPr>
    </w:p>
    <w:p w14:paraId="5291ED44" w14:textId="5BACFF9B" w:rsidR="004E673C" w:rsidRPr="000E7E45" w:rsidRDefault="00D26D72" w:rsidP="003A6E16">
      <w:pPr>
        <w:pStyle w:val="ListParagraph"/>
        <w:numPr>
          <w:ilvl w:val="0"/>
          <w:numId w:val="9"/>
        </w:numPr>
        <w:ind w:left="450" w:firstLine="0"/>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lastRenderedPageBreak/>
        <w:t xml:space="preserve"> v</w:t>
      </w:r>
      <w:r w:rsidR="004E673C" w:rsidRPr="000E7E45">
        <w:rPr>
          <w:rFonts w:ascii="Trebuchet MS" w:eastAsia="Trebuchet MS" w:hAnsi="Trebuchet MS" w:cs="Trebuchet MS"/>
          <w:color w:val="000000" w:themeColor="text1"/>
          <w:spacing w:val="-1"/>
          <w:sz w:val="22"/>
          <w:szCs w:val="22"/>
          <w:lang w:val="ro-RO"/>
        </w:rPr>
        <w:t xml:space="preserve">aloarea cheltuielilor eligibile indirecte </w:t>
      </w:r>
      <w:r w:rsidR="00A57296" w:rsidRPr="000E7E45">
        <w:rPr>
          <w:rFonts w:ascii="Trebuchet MS" w:eastAsia="Trebuchet MS" w:hAnsi="Trebuchet MS" w:cs="Trebuchet MS"/>
          <w:color w:val="000000" w:themeColor="text1"/>
          <w:spacing w:val="-1"/>
          <w:sz w:val="22"/>
          <w:szCs w:val="22"/>
          <w:lang w:val="ro-RO"/>
        </w:rPr>
        <w:t>este stabilită în</w:t>
      </w:r>
      <w:r w:rsidR="004E673C" w:rsidRPr="000E7E45">
        <w:rPr>
          <w:rFonts w:ascii="Trebuchet MS" w:eastAsia="Trebuchet MS" w:hAnsi="Trebuchet MS" w:cs="Trebuchet MS"/>
          <w:color w:val="000000" w:themeColor="text1"/>
          <w:spacing w:val="-1"/>
          <w:sz w:val="22"/>
          <w:szCs w:val="22"/>
          <w:lang w:val="ro-RO"/>
        </w:rPr>
        <w:t xml:space="preserve"> conform</w:t>
      </w:r>
      <w:r w:rsidR="00A57296" w:rsidRPr="000E7E45">
        <w:rPr>
          <w:rFonts w:ascii="Trebuchet MS" w:eastAsia="Trebuchet MS" w:hAnsi="Trebuchet MS" w:cs="Trebuchet MS"/>
          <w:color w:val="000000" w:themeColor="text1"/>
          <w:spacing w:val="-1"/>
          <w:sz w:val="22"/>
          <w:szCs w:val="22"/>
          <w:lang w:val="ro-RO"/>
        </w:rPr>
        <w:t>itate cu</w:t>
      </w:r>
      <w:r w:rsidR="004E673C" w:rsidRPr="000E7E45">
        <w:rPr>
          <w:rFonts w:ascii="Trebuchet MS" w:eastAsia="Trebuchet MS" w:hAnsi="Trebuchet MS" w:cs="Trebuchet MS"/>
          <w:color w:val="000000" w:themeColor="text1"/>
          <w:spacing w:val="-1"/>
          <w:sz w:val="22"/>
          <w:szCs w:val="22"/>
          <w:lang w:val="ro-RO"/>
        </w:rPr>
        <w:t xml:space="preserve"> </w:t>
      </w:r>
      <w:r w:rsidR="00A57296" w:rsidRPr="000E7E45">
        <w:rPr>
          <w:rFonts w:ascii="Trebuchet MS" w:eastAsia="Trebuchet MS" w:hAnsi="Trebuchet MS" w:cs="Trebuchet MS"/>
          <w:color w:val="000000" w:themeColor="text1"/>
          <w:spacing w:val="-1"/>
          <w:sz w:val="22"/>
          <w:szCs w:val="22"/>
          <w:lang w:val="ro-RO"/>
        </w:rPr>
        <w:t xml:space="preserve">prevederile </w:t>
      </w:r>
      <w:r w:rsidR="004E673C" w:rsidRPr="000E7E45">
        <w:rPr>
          <w:rFonts w:ascii="Trebuchet MS" w:eastAsia="Trebuchet MS" w:hAnsi="Trebuchet MS" w:cs="Trebuchet MS"/>
          <w:color w:val="000000" w:themeColor="text1"/>
          <w:spacing w:val="-1"/>
          <w:sz w:val="22"/>
          <w:szCs w:val="22"/>
          <w:lang w:val="ro-RO"/>
        </w:rPr>
        <w:t xml:space="preserve">din Ghidul Solicitantului - Condiții Specifice aplicabil prezentului </w:t>
      </w:r>
      <w:r w:rsidR="005C2BC4" w:rsidRPr="000E7E45">
        <w:rPr>
          <w:rFonts w:ascii="Trebuchet MS" w:eastAsia="Trebuchet MS" w:hAnsi="Trebuchet MS" w:cs="Trebuchet MS"/>
          <w:color w:val="000000" w:themeColor="text1"/>
          <w:spacing w:val="-1"/>
          <w:sz w:val="22"/>
          <w:szCs w:val="22"/>
          <w:lang w:val="ro-RO"/>
        </w:rPr>
        <w:t>C</w:t>
      </w:r>
      <w:r w:rsidR="004E673C" w:rsidRPr="000E7E45">
        <w:rPr>
          <w:rFonts w:ascii="Trebuchet MS" w:eastAsia="Trebuchet MS" w:hAnsi="Trebuchet MS" w:cs="Trebuchet MS"/>
          <w:color w:val="000000" w:themeColor="text1"/>
          <w:spacing w:val="-1"/>
          <w:sz w:val="22"/>
          <w:szCs w:val="22"/>
          <w:lang w:val="ro-RO"/>
        </w:rPr>
        <w:t xml:space="preserve">ontract, respectiv aceste cheltuieli fiind stabilite ca rată forfetară </w:t>
      </w:r>
      <w:r w:rsidR="007679B2" w:rsidRPr="000E7E45">
        <w:rPr>
          <w:rFonts w:ascii="Trebuchet MS" w:eastAsia="Trebuchet MS" w:hAnsi="Trebuchet MS" w:cs="Trebuchet MS"/>
          <w:color w:val="000000" w:themeColor="text1"/>
          <w:spacing w:val="-1"/>
          <w:sz w:val="22"/>
          <w:szCs w:val="22"/>
          <w:lang w:val="ro-RO"/>
        </w:rPr>
        <w:t xml:space="preserve">fixă </w:t>
      </w:r>
      <w:r w:rsidR="004E673C" w:rsidRPr="000E7E45">
        <w:rPr>
          <w:rFonts w:ascii="Trebuchet MS" w:eastAsia="Trebuchet MS" w:hAnsi="Trebuchet MS" w:cs="Trebuchet MS"/>
          <w:color w:val="000000" w:themeColor="text1"/>
          <w:spacing w:val="-1"/>
          <w:sz w:val="22"/>
          <w:szCs w:val="22"/>
          <w:lang w:val="ro-RO"/>
        </w:rPr>
        <w:t xml:space="preserve">de 15% din costurile directe eligibile cu personalul </w:t>
      </w:r>
      <w:r w:rsidR="00FC1B98" w:rsidRPr="000E7E45">
        <w:rPr>
          <w:rFonts w:ascii="Trebuchet MS" w:eastAsia="Trebuchet MS" w:hAnsi="Trebuchet MS" w:cs="Trebuchet MS"/>
          <w:color w:val="000000" w:themeColor="text1"/>
          <w:spacing w:val="-1"/>
          <w:sz w:val="22"/>
          <w:szCs w:val="22"/>
          <w:lang w:val="ro-RO"/>
        </w:rPr>
        <w:t xml:space="preserve">la nivel de proiect </w:t>
      </w:r>
      <w:r w:rsidR="004E673C" w:rsidRPr="000E7E45">
        <w:rPr>
          <w:rFonts w:ascii="Trebuchet MS" w:eastAsia="Trebuchet MS" w:hAnsi="Trebuchet MS" w:cs="Trebuchet MS"/>
          <w:color w:val="000000" w:themeColor="text1"/>
          <w:spacing w:val="-1"/>
          <w:sz w:val="22"/>
          <w:szCs w:val="22"/>
          <w:lang w:val="ro-RO"/>
        </w:rPr>
        <w:t xml:space="preserve">(prin aplicarea articolului </w:t>
      </w:r>
      <w:r w:rsidR="00537E90" w:rsidRPr="000E7E45">
        <w:rPr>
          <w:rFonts w:ascii="Trebuchet MS" w:eastAsia="Trebuchet MS" w:hAnsi="Trebuchet MS" w:cs="Trebuchet MS"/>
          <w:color w:val="000000" w:themeColor="text1"/>
          <w:spacing w:val="-1"/>
          <w:sz w:val="22"/>
          <w:szCs w:val="22"/>
          <w:lang w:val="ro-RO"/>
        </w:rPr>
        <w:t>54 lit. (b) din Regulamentul (UE) nr.</w:t>
      </w:r>
      <w:r w:rsidR="00AC7D89" w:rsidRPr="000E7E45">
        <w:rPr>
          <w:rFonts w:ascii="Trebuchet MS" w:eastAsia="Trebuchet MS" w:hAnsi="Trebuchet MS" w:cs="Trebuchet MS"/>
          <w:color w:val="000000" w:themeColor="text1"/>
          <w:spacing w:val="-1"/>
          <w:sz w:val="22"/>
          <w:szCs w:val="22"/>
          <w:lang w:val="ro-RO"/>
        </w:rPr>
        <w:t xml:space="preserve"> 2021/</w:t>
      </w:r>
      <w:r w:rsidR="00537E90" w:rsidRPr="000E7E45">
        <w:rPr>
          <w:rFonts w:ascii="Trebuchet MS" w:eastAsia="Trebuchet MS" w:hAnsi="Trebuchet MS" w:cs="Trebuchet MS"/>
          <w:color w:val="000000" w:themeColor="text1"/>
          <w:spacing w:val="-1"/>
          <w:sz w:val="22"/>
          <w:szCs w:val="22"/>
          <w:lang w:val="ro-RO"/>
        </w:rPr>
        <w:t>1060).</w:t>
      </w:r>
    </w:p>
    <w:p w14:paraId="3D718F66" w14:textId="4AC36A5C" w:rsidR="00E05562" w:rsidRPr="000E7E45" w:rsidRDefault="00262A81" w:rsidP="00611E52">
      <w:pPr>
        <w:pStyle w:val="ListParagraph"/>
        <w:numPr>
          <w:ilvl w:val="0"/>
          <w:numId w:val="9"/>
        </w:numPr>
        <w:ind w:left="450" w:firstLine="0"/>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 xml:space="preserve">valoarea cheltuielilor eligibile de tip FEDR </w:t>
      </w:r>
      <w:r w:rsidR="00A57296" w:rsidRPr="000E7E45">
        <w:rPr>
          <w:rFonts w:ascii="Trebuchet MS" w:eastAsia="Trebuchet MS" w:hAnsi="Trebuchet MS" w:cs="Trebuchet MS"/>
          <w:color w:val="000000" w:themeColor="text1"/>
          <w:spacing w:val="-1"/>
          <w:sz w:val="22"/>
          <w:szCs w:val="22"/>
          <w:lang w:val="ro-RO"/>
        </w:rPr>
        <w:t>este</w:t>
      </w:r>
      <w:r w:rsidRPr="000E7E45">
        <w:rPr>
          <w:rFonts w:ascii="Trebuchet MS" w:eastAsia="Trebuchet MS" w:hAnsi="Trebuchet MS" w:cs="Trebuchet MS"/>
          <w:color w:val="000000" w:themeColor="text1"/>
          <w:spacing w:val="-1"/>
          <w:sz w:val="22"/>
          <w:szCs w:val="22"/>
          <w:lang w:val="ro-RO"/>
        </w:rPr>
        <w:t xml:space="preserve"> stabilită și acordată în procent maxim de 15% din cheltuielile directe ale proiectului, în corelare cu prevederile Ghidului Solicitantului-Condiții  specifice aplicabil.</w:t>
      </w:r>
      <w:r w:rsidR="00460BA2" w:rsidRPr="000E7E45">
        <w:rPr>
          <w:rFonts w:ascii="Trebuchet MS" w:eastAsia="Trebuchet MS" w:hAnsi="Trebuchet MS" w:cs="Trebuchet MS"/>
          <w:color w:val="000000" w:themeColor="text1"/>
          <w:spacing w:val="-1"/>
          <w:sz w:val="22"/>
          <w:szCs w:val="22"/>
          <w:vertAlign w:val="superscript"/>
          <w:lang w:val="ro-RO"/>
        </w:rPr>
        <w:t>1</w:t>
      </w:r>
    </w:p>
    <w:p w14:paraId="4EEE7529" w14:textId="77777777" w:rsidR="00D26D72" w:rsidRPr="000E7E45" w:rsidRDefault="00D26D72" w:rsidP="00A73F29">
      <w:pPr>
        <w:jc w:val="both"/>
        <w:rPr>
          <w:rFonts w:ascii="Trebuchet MS" w:eastAsia="Trebuchet MS" w:hAnsi="Trebuchet MS" w:cs="Trebuchet MS"/>
          <w:strike/>
          <w:color w:val="000000" w:themeColor="text1"/>
          <w:spacing w:val="-1"/>
          <w:sz w:val="22"/>
          <w:szCs w:val="22"/>
          <w:lang w:val="ro-RO"/>
        </w:rPr>
      </w:pPr>
    </w:p>
    <w:p w14:paraId="00E0D7CF" w14:textId="4B72BEA1"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la finalul perioadei de implementare a proiectului indicatorii prevăzuți în cererea de finanțare</w:t>
      </w:r>
      <w:r w:rsidR="00AC7D8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anexă la contractul de finanțare, nu sunt îndepliniți/ realizați în totalitate,  OI</w:t>
      </w:r>
      <w:r w:rsidR="00D54042" w:rsidRPr="000E7E45">
        <w:rPr>
          <w:rFonts w:ascii="Trebuchet MS" w:eastAsia="Trebuchet MS" w:hAnsi="Trebuchet MS" w:cs="Trebuchet MS"/>
          <w:color w:val="000000" w:themeColor="text1"/>
          <w:sz w:val="22"/>
          <w:szCs w:val="22"/>
          <w:lang w:val="ro-RO"/>
        </w:rPr>
        <w:t>/ AM PEO</w:t>
      </w:r>
      <w:r w:rsidRPr="000E7E45">
        <w:rPr>
          <w:rFonts w:ascii="Trebuchet MS" w:eastAsia="Trebuchet MS" w:hAnsi="Trebuchet MS" w:cs="Trebuchet MS"/>
          <w:color w:val="000000" w:themeColor="text1"/>
          <w:sz w:val="22"/>
          <w:szCs w:val="22"/>
          <w:lang w:val="ro-RO"/>
        </w:rPr>
        <w:t xml:space="preserve"> responsabil  va diminua corespunzător finanțarea  acordată inițial, prevăzut</w:t>
      </w:r>
      <w:r w:rsidR="00AA7B64"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z w:val="22"/>
          <w:szCs w:val="22"/>
          <w:lang w:val="ro-RO"/>
        </w:rPr>
        <w:t xml:space="preserve">  in  </w:t>
      </w:r>
      <w:r w:rsidR="002065A1"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z w:val="22"/>
          <w:szCs w:val="22"/>
          <w:lang w:val="ro-RO"/>
        </w:rPr>
        <w:t xml:space="preserve">ontractul  de  finanțare </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Condiții  generale</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la  art.</w:t>
      </w:r>
      <w:r w:rsidR="002065A1"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3.  Diminuarea  finanțării acordate în funcție de gradul de realizare a indicatorilor se va realiza în conformitate cu metodologia stabilită la nivelul </w:t>
      </w:r>
      <w:r w:rsidR="003D6835" w:rsidRPr="000E7E45">
        <w:rPr>
          <w:rFonts w:ascii="Trebuchet MS" w:eastAsia="Trebuchet MS" w:hAnsi="Trebuchet MS" w:cs="Trebuchet MS"/>
          <w:color w:val="000000" w:themeColor="text1"/>
          <w:sz w:val="22"/>
          <w:szCs w:val="22"/>
          <w:lang w:val="ro-RO"/>
        </w:rPr>
        <w:t>AM</w:t>
      </w:r>
      <w:r w:rsidR="00860416" w:rsidRPr="000E7E45">
        <w:rPr>
          <w:rFonts w:ascii="Trebuchet MS" w:eastAsia="Trebuchet MS" w:hAnsi="Trebuchet MS" w:cs="Trebuchet MS"/>
          <w:color w:val="000000" w:themeColor="text1"/>
          <w:sz w:val="22"/>
          <w:szCs w:val="22"/>
          <w:lang w:val="ro-RO"/>
        </w:rPr>
        <w:t xml:space="preserve"> PEO</w:t>
      </w:r>
      <w:r w:rsidR="007658F2" w:rsidRPr="000E7E45">
        <w:rPr>
          <w:rFonts w:ascii="Trebuchet MS" w:eastAsia="Trebuchet MS" w:hAnsi="Trebuchet MS" w:cs="Trebuchet MS"/>
          <w:color w:val="000000" w:themeColor="text1"/>
          <w:sz w:val="22"/>
          <w:szCs w:val="22"/>
          <w:lang w:val="ro-RO"/>
        </w:rPr>
        <w:t xml:space="preserve"> și cu</w:t>
      </w:r>
      <w:r w:rsidR="00576DCC" w:rsidRPr="000E7E45">
        <w:rPr>
          <w:rFonts w:ascii="Trebuchet MS" w:eastAsia="Trebuchet MS" w:hAnsi="Trebuchet MS" w:cs="Trebuchet MS"/>
          <w:color w:val="000000" w:themeColor="text1"/>
          <w:sz w:val="22"/>
          <w:szCs w:val="22"/>
          <w:lang w:val="ro-RO"/>
        </w:rPr>
        <w:t xml:space="preserve"> prevederile</w:t>
      </w:r>
      <w:r w:rsidR="007658F2" w:rsidRPr="000E7E45">
        <w:rPr>
          <w:rFonts w:ascii="Trebuchet MS" w:eastAsia="Trebuchet MS" w:hAnsi="Trebuchet MS" w:cs="Trebuchet MS"/>
          <w:color w:val="000000" w:themeColor="text1"/>
          <w:sz w:val="22"/>
          <w:szCs w:val="22"/>
          <w:lang w:val="ro-RO"/>
        </w:rPr>
        <w:t xml:space="preserve"> </w:t>
      </w:r>
      <w:r w:rsidR="00576DCC" w:rsidRPr="000E7E45">
        <w:rPr>
          <w:rFonts w:ascii="Trebuchet MS" w:eastAsia="Trebuchet MS" w:hAnsi="Trebuchet MS" w:cs="Trebuchet MS"/>
          <w:color w:val="000000" w:themeColor="text1"/>
          <w:sz w:val="22"/>
          <w:szCs w:val="22"/>
          <w:lang w:val="ro-RO"/>
        </w:rPr>
        <w:t xml:space="preserve">Anexei </w:t>
      </w:r>
      <w:r w:rsidR="009B0B1C" w:rsidRPr="000E7E45">
        <w:rPr>
          <w:rFonts w:ascii="Trebuchet MS" w:eastAsia="Trebuchet MS" w:hAnsi="Trebuchet MS" w:cs="Trebuchet MS"/>
          <w:color w:val="000000" w:themeColor="text1"/>
          <w:sz w:val="22"/>
          <w:szCs w:val="22"/>
          <w:lang w:val="ro-RO"/>
        </w:rPr>
        <w:t xml:space="preserve">nr. </w:t>
      </w:r>
      <w:r w:rsidR="007658F2" w:rsidRPr="000E7E45">
        <w:rPr>
          <w:rFonts w:ascii="Trebuchet MS" w:eastAsia="Trebuchet MS" w:hAnsi="Trebuchet MS" w:cs="Trebuchet MS"/>
          <w:color w:val="000000" w:themeColor="text1"/>
          <w:sz w:val="22"/>
          <w:szCs w:val="22"/>
          <w:lang w:val="ro-RO"/>
        </w:rPr>
        <w:t xml:space="preserve">2 </w:t>
      </w:r>
      <w:r w:rsidR="009B0B1C" w:rsidRPr="000E7E45">
        <w:rPr>
          <w:rFonts w:ascii="Trebuchet MS" w:eastAsia="Trebuchet MS" w:hAnsi="Trebuchet MS" w:cs="Trebuchet MS"/>
          <w:color w:val="000000" w:themeColor="text1"/>
          <w:sz w:val="22"/>
          <w:szCs w:val="22"/>
          <w:lang w:val="ro-RO"/>
        </w:rPr>
        <w:t xml:space="preserve">la contractul de finanțare – condiții generale </w:t>
      </w:r>
      <w:r w:rsidR="007658F2" w:rsidRPr="000E7E45">
        <w:rPr>
          <w:rFonts w:ascii="Trebuchet MS" w:eastAsia="Trebuchet MS" w:hAnsi="Trebuchet MS" w:cs="Trebuchet MS"/>
          <w:color w:val="000000" w:themeColor="text1"/>
          <w:sz w:val="22"/>
          <w:szCs w:val="22"/>
          <w:lang w:val="ro-RO"/>
        </w:rPr>
        <w:t>– Planul de monitorizare</w:t>
      </w:r>
      <w:r w:rsidR="009B0B1C" w:rsidRPr="000E7E45">
        <w:rPr>
          <w:rFonts w:ascii="Trebuchet MS" w:eastAsia="Trebuchet MS" w:hAnsi="Trebuchet MS" w:cs="Trebuchet MS"/>
          <w:color w:val="000000" w:themeColor="text1"/>
          <w:sz w:val="22"/>
          <w:szCs w:val="22"/>
          <w:lang w:val="ro-RO"/>
        </w:rPr>
        <w:t xml:space="preserve"> a proiectului </w:t>
      </w:r>
      <w:r w:rsidRPr="000E7E45">
        <w:rPr>
          <w:rFonts w:ascii="Trebuchet MS" w:eastAsia="Trebuchet MS" w:hAnsi="Trebuchet MS" w:cs="Trebuchet MS"/>
          <w:color w:val="000000" w:themeColor="text1"/>
          <w:sz w:val="22"/>
          <w:szCs w:val="22"/>
          <w:lang w:val="ro-RO"/>
        </w:rPr>
        <w:t>.</w:t>
      </w:r>
    </w:p>
    <w:p w14:paraId="7BE5EBFE" w14:textId="77777777" w:rsidR="00D54042" w:rsidRPr="000E7E45" w:rsidRDefault="00D54042" w:rsidP="00D54042">
      <w:pPr>
        <w:pStyle w:val="ListParagraph"/>
        <w:spacing w:line="249" w:lineRule="auto"/>
        <w:ind w:left="375"/>
        <w:jc w:val="both"/>
        <w:rPr>
          <w:rFonts w:ascii="Trebuchet MS" w:eastAsia="Trebuchet MS" w:hAnsi="Trebuchet MS" w:cs="Trebuchet MS"/>
          <w:color w:val="000000" w:themeColor="text1"/>
          <w:sz w:val="22"/>
          <w:szCs w:val="22"/>
          <w:lang w:val="ro-RO"/>
        </w:rPr>
      </w:pPr>
    </w:p>
    <w:p w14:paraId="16A01019" w14:textId="73957934" w:rsidR="00A8038D" w:rsidRPr="000E7E45" w:rsidRDefault="0099349E" w:rsidP="00EF7ACE">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0E7E45">
        <w:rPr>
          <w:rFonts w:ascii="Trebuchet MS" w:eastAsia="Trebuchet MS" w:hAnsi="Trebuchet MS" w:cs="Trebuchet MS"/>
          <w:color w:val="000000" w:themeColor="text1"/>
          <w:spacing w:val="-1"/>
          <w:sz w:val="22"/>
          <w:szCs w:val="22"/>
          <w:lang w:val="ro-RO"/>
        </w:rPr>
        <w:t xml:space="preserve">autorizată </w:t>
      </w:r>
      <w:r w:rsidRPr="000E7E45">
        <w:rPr>
          <w:rFonts w:ascii="Trebuchet MS" w:eastAsia="Trebuchet MS" w:hAnsi="Trebuchet MS" w:cs="Trebuchet MS"/>
          <w:color w:val="000000" w:themeColor="text1"/>
          <w:spacing w:val="-1"/>
          <w:sz w:val="22"/>
          <w:szCs w:val="22"/>
          <w:lang w:val="ro-RO"/>
        </w:rPr>
        <w:t xml:space="preserve">de </w:t>
      </w:r>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pacing w:val="-1"/>
          <w:sz w:val="22"/>
          <w:szCs w:val="22"/>
          <w:lang w:val="ro-RO"/>
        </w:rPr>
        <w:t xml:space="preserve">  este mai mică decât valoarea  totală eligibilă  contractată, procentul de decontare </w:t>
      </w:r>
      <w:r w:rsidR="005069DC" w:rsidRPr="000E7E45">
        <w:rPr>
          <w:rFonts w:ascii="Trebuchet MS" w:eastAsia="Trebuchet MS" w:hAnsi="Trebuchet MS" w:cs="Trebuchet MS"/>
          <w:color w:val="000000" w:themeColor="text1"/>
          <w:spacing w:val="-1"/>
          <w:sz w:val="22"/>
          <w:szCs w:val="22"/>
          <w:lang w:val="ro-RO"/>
        </w:rPr>
        <w:t xml:space="preserve">a tipurilor de cheltuieli menționate la alin. (2) de mai sus, </w:t>
      </w:r>
      <w:r w:rsidRPr="000E7E45">
        <w:rPr>
          <w:rFonts w:ascii="Trebuchet MS" w:eastAsia="Trebuchet MS" w:hAnsi="Trebuchet MS" w:cs="Trebuchet MS"/>
          <w:color w:val="000000" w:themeColor="text1"/>
          <w:spacing w:val="-1"/>
          <w:sz w:val="22"/>
          <w:szCs w:val="22"/>
          <w:lang w:val="ro-RO"/>
        </w:rPr>
        <w:t xml:space="preserve">va fi raportat  la valoarea  totală  eligibila </w:t>
      </w:r>
      <w:r w:rsidR="00322DAA" w:rsidRPr="000E7E45">
        <w:rPr>
          <w:rFonts w:ascii="Trebuchet MS" w:eastAsia="Trebuchet MS" w:hAnsi="Trebuchet MS" w:cs="Trebuchet MS"/>
          <w:color w:val="000000" w:themeColor="text1"/>
          <w:spacing w:val="-1"/>
          <w:sz w:val="22"/>
          <w:szCs w:val="22"/>
          <w:lang w:val="ro-RO"/>
        </w:rPr>
        <w:t xml:space="preserve"> autorizată </w:t>
      </w:r>
      <w:r w:rsidRPr="000E7E45">
        <w:rPr>
          <w:rFonts w:ascii="Trebuchet MS" w:eastAsia="Trebuchet MS" w:hAnsi="Trebuchet MS" w:cs="Trebuchet MS"/>
          <w:color w:val="000000" w:themeColor="text1"/>
          <w:spacing w:val="-1"/>
          <w:sz w:val="22"/>
          <w:szCs w:val="22"/>
          <w:lang w:val="ro-RO"/>
        </w:rPr>
        <w:t xml:space="preserve">  de </w:t>
      </w:r>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pacing w:val="-1"/>
          <w:sz w:val="22"/>
          <w:szCs w:val="22"/>
          <w:lang w:val="ro-RO"/>
        </w:rPr>
        <w:t xml:space="preserve">  și nu la valoarea  cheltuielilor estimate inițial/ contractate.</w:t>
      </w:r>
      <w:r w:rsidR="009B0B1C" w:rsidRPr="000E7E45">
        <w:rPr>
          <w:rFonts w:ascii="Trebuchet MS" w:eastAsia="Trebuchet MS" w:hAnsi="Trebuchet MS" w:cs="Trebuchet MS"/>
          <w:color w:val="000000" w:themeColor="text1"/>
          <w:spacing w:val="-1"/>
          <w:sz w:val="22"/>
          <w:szCs w:val="22"/>
          <w:lang w:val="ro-RO"/>
        </w:rPr>
        <w:t xml:space="preserve"> </w:t>
      </w:r>
    </w:p>
    <w:p w14:paraId="1E768BD6" w14:textId="3BDC4303" w:rsidR="003D6835" w:rsidRPr="000E7E45" w:rsidRDefault="0099349E" w:rsidP="00A8038D">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383E7959" w:rsidR="001D5364" w:rsidRPr="000E7E45" w:rsidRDefault="00F628DF"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Ghidul Solicitantului Condiții Generale</w:t>
      </w:r>
      <w:r w:rsidR="001D5364" w:rsidRPr="000E7E45">
        <w:rPr>
          <w:rFonts w:ascii="Trebuchet MS" w:eastAsia="Trebuchet MS" w:hAnsi="Trebuchet MS" w:cs="Trebuchet MS"/>
          <w:color w:val="000000" w:themeColor="text1"/>
          <w:spacing w:val="-1"/>
          <w:sz w:val="22"/>
          <w:szCs w:val="22"/>
          <w:lang w:val="ro-RO"/>
        </w:rPr>
        <w:t xml:space="preserve">  în  cadrul  Programului  </w:t>
      </w:r>
      <w:r w:rsidR="00134D22" w:rsidRPr="000E7E45">
        <w:rPr>
          <w:rFonts w:ascii="Trebuchet MS" w:eastAsia="Trebuchet MS" w:hAnsi="Trebuchet MS" w:cs="Trebuchet MS"/>
          <w:color w:val="000000" w:themeColor="text1"/>
          <w:spacing w:val="-1"/>
          <w:sz w:val="22"/>
          <w:szCs w:val="22"/>
          <w:lang w:val="ro-RO"/>
        </w:rPr>
        <w:t>Educație și Ocupare</w:t>
      </w:r>
      <w:r w:rsidR="00030016" w:rsidRPr="000E7E45">
        <w:rPr>
          <w:rFonts w:ascii="Trebuchet MS" w:eastAsia="Trebuchet MS" w:hAnsi="Trebuchet MS" w:cs="Trebuchet MS"/>
          <w:color w:val="000000" w:themeColor="text1"/>
          <w:spacing w:val="-1"/>
          <w:sz w:val="22"/>
          <w:szCs w:val="22"/>
          <w:lang w:val="ro-RO"/>
        </w:rPr>
        <w:t xml:space="preserve"> 2021 - 2027</w:t>
      </w:r>
      <w:r w:rsidR="001D5364" w:rsidRPr="000E7E45">
        <w:rPr>
          <w:rFonts w:ascii="Trebuchet MS" w:eastAsia="Trebuchet MS" w:hAnsi="Trebuchet MS" w:cs="Trebuchet MS"/>
          <w:color w:val="000000" w:themeColor="text1"/>
          <w:spacing w:val="-1"/>
          <w:sz w:val="22"/>
          <w:szCs w:val="22"/>
          <w:lang w:val="ro-RO"/>
        </w:rPr>
        <w:t>;</w:t>
      </w:r>
    </w:p>
    <w:p w14:paraId="761D2E84" w14:textId="08D33402"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specifice;</w:t>
      </w:r>
    </w:p>
    <w:p w14:paraId="588E64AE" w14:textId="77777777"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prezentul Contract de finanțare și anexele acestuia;</w:t>
      </w:r>
    </w:p>
    <w:p w14:paraId="69B9423F" w14:textId="4A2E293F"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legislația națională și europeană aplicabilă;</w:t>
      </w:r>
    </w:p>
    <w:p w14:paraId="2588EB4A" w14:textId="77777777" w:rsidR="00AC2654" w:rsidRPr="000E7E45" w:rsidRDefault="00030016" w:rsidP="00030016">
      <w:pPr>
        <w:pStyle w:val="ListParagraph"/>
        <w:numPr>
          <w:ilvl w:val="0"/>
          <w:numId w:val="10"/>
        </w:numPr>
        <w:rPr>
          <w:rFonts w:ascii="Trebuchet MS" w:eastAsia="Trebuchet MS" w:hAnsi="Trebuchet MS" w:cs="Trebuchet MS"/>
          <w:color w:val="000000" w:themeColor="text1"/>
          <w:sz w:val="22"/>
          <w:szCs w:val="22"/>
        </w:rPr>
      </w:pPr>
      <w:r w:rsidRPr="000E7E45">
        <w:rPr>
          <w:rFonts w:ascii="Trebuchet MS" w:eastAsia="Trebuchet MS" w:hAnsi="Trebuchet MS" w:cs="Trebuchet MS"/>
          <w:color w:val="000000" w:themeColor="text1"/>
          <w:spacing w:val="-1"/>
          <w:sz w:val="22"/>
          <w:szCs w:val="22"/>
          <w:lang w:val="ro-RO"/>
        </w:rPr>
        <w:t xml:space="preserve">Instrucțiunile emise de AM </w:t>
      </w:r>
      <w:r w:rsidR="00134D22" w:rsidRPr="000E7E45">
        <w:rPr>
          <w:rFonts w:ascii="Trebuchet MS" w:eastAsia="Trebuchet MS" w:hAnsi="Trebuchet MS" w:cs="Trebuchet MS"/>
          <w:color w:val="000000" w:themeColor="text1"/>
          <w:spacing w:val="-1"/>
          <w:sz w:val="22"/>
          <w:szCs w:val="22"/>
          <w:lang w:val="ro-RO"/>
        </w:rPr>
        <w:t>PEO</w:t>
      </w:r>
    </w:p>
    <w:p w14:paraId="180C1428" w14:textId="4FC216C9" w:rsidR="00030016" w:rsidRPr="000E7E45" w:rsidRDefault="00AC2654" w:rsidP="00030016">
      <w:pPr>
        <w:pStyle w:val="ListParagraph"/>
        <w:numPr>
          <w:ilvl w:val="0"/>
          <w:numId w:val="10"/>
        </w:numPr>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Manualul beneficiarului</w:t>
      </w:r>
    </w:p>
    <w:p w14:paraId="143361F5" w14:textId="77777777" w:rsidR="00D54042" w:rsidRPr="000E7E45" w:rsidRDefault="00D54042" w:rsidP="00D54042">
      <w:pPr>
        <w:pStyle w:val="ListParagraph"/>
        <w:ind w:left="750"/>
        <w:rPr>
          <w:rFonts w:ascii="Trebuchet MS" w:eastAsia="Trebuchet MS" w:hAnsi="Trebuchet MS" w:cs="Trebuchet MS"/>
          <w:color w:val="000000" w:themeColor="text1"/>
          <w:spacing w:val="-1"/>
          <w:sz w:val="22"/>
          <w:szCs w:val="22"/>
          <w:lang w:val="ro-RO"/>
        </w:rPr>
      </w:pPr>
    </w:p>
    <w:p w14:paraId="3D6F2DA5" w14:textId="140C879E"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005C4740" w:rsidRPr="000E7E45">
        <w:rPr>
          <w:rFonts w:ascii="Trebuchet MS" w:eastAsia="Trebuchet MS" w:hAnsi="Trebuchet MS" w:cs="Trebuchet MS"/>
          <w:color w:val="000000" w:themeColor="text1"/>
          <w:sz w:val="22"/>
          <w:szCs w:val="22"/>
          <w:lang w:val="ro-RO"/>
        </w:rPr>
        <w:t xml:space="preserve"> autorizării</w:t>
      </w:r>
      <w:r w:rsidR="005C4740"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verifica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 xml:space="preserve">ă  precum </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spacing w:val="-2"/>
          <w:w w:val="103"/>
          <w:sz w:val="22"/>
          <w:szCs w:val="22"/>
          <w:lang w:val="ro-RO"/>
        </w:rPr>
        <w:t>şi</w:t>
      </w:r>
      <w:proofErr w:type="spellEnd"/>
      <w:r w:rsidRPr="000E7E45">
        <w:rPr>
          <w:rFonts w:ascii="Trebuchet MS" w:eastAsia="Trebuchet MS" w:hAnsi="Trebuchet MS" w:cs="Trebuchet MS"/>
          <w:color w:val="000000" w:themeColor="text1"/>
          <w:spacing w:val="-2"/>
          <w:w w:val="103"/>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poartel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tehni</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e</w:t>
      </w:r>
      <w:r w:rsidR="00125F4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supor</w:t>
      </w:r>
      <w:r w:rsidRPr="000E7E45">
        <w:rPr>
          <w:rFonts w:ascii="Trebuchet MS" w:eastAsia="Trebuchet MS" w:hAnsi="Trebuchet MS" w:cs="Trebuchet MS"/>
          <w:color w:val="000000" w:themeColor="text1"/>
          <w:sz w:val="22"/>
          <w:szCs w:val="22"/>
          <w:lang w:val="ro-RO"/>
        </w:rPr>
        <w:t>t  justificative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declarat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fi </w:t>
      </w:r>
      <w:r w:rsidRPr="000E7E45">
        <w:rPr>
          <w:rFonts w:ascii="Trebuchet MS" w:eastAsia="Trebuchet MS" w:hAnsi="Trebuchet MS" w:cs="Trebuchet MS"/>
          <w:color w:val="000000" w:themeColor="text1"/>
          <w:spacing w:val="-1"/>
          <w:sz w:val="22"/>
          <w:szCs w:val="22"/>
          <w:lang w:val="ro-RO"/>
        </w:rPr>
        <w:t>prezentat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solicitarea</w:t>
      </w:r>
      <w:r w:rsidR="00860416" w:rsidRPr="000E7E45">
        <w:rPr>
          <w:rFonts w:ascii="Trebuchet MS" w:eastAsia="Trebuchet MS" w:hAnsi="Trebuchet MS" w:cs="Trebuchet MS"/>
          <w:color w:val="000000" w:themeColor="text1"/>
          <w:sz w:val="22"/>
          <w:szCs w:val="22"/>
          <w:lang w:val="ro-RO"/>
        </w:rPr>
        <w:t xml:space="preserve"> AMPEO/OI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00A8038D"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5BEB7FAE" w14:textId="63E10475" w:rsidR="008B6D7A" w:rsidRPr="000E7E45" w:rsidRDefault="003D6835" w:rsidP="001A092F">
      <w:p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z w:val="22"/>
          <w:szCs w:val="22"/>
          <w:lang w:val="ro-RO"/>
        </w:rPr>
        <w:t>ția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asigura</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resurse</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w:t>
      </w:r>
      <w:r w:rsidR="0099349E" w:rsidRPr="000E7E45">
        <w:rPr>
          <w:rFonts w:ascii="Trebuchet MS" w:eastAsia="Trebuchet MS" w:hAnsi="Trebuchet MS" w:cs="Trebuchet MS"/>
          <w:color w:val="000000" w:themeColor="text1"/>
          <w:spacing w:val="-1"/>
          <w:sz w:val="22"/>
          <w:szCs w:val="22"/>
          <w:lang w:val="ro-RO"/>
        </w:rPr>
        <w:t>uă</w:t>
      </w:r>
      <w:r w:rsidR="0099349E" w:rsidRPr="000E7E45">
        <w:rPr>
          <w:rFonts w:ascii="Trebuchet MS" w:eastAsia="Trebuchet MS" w:hAnsi="Trebuchet MS" w:cs="Trebuchet MS"/>
          <w:color w:val="000000" w:themeColor="text1"/>
          <w:spacing w:val="1"/>
          <w:sz w:val="22"/>
          <w:szCs w:val="22"/>
          <w:lang w:val="ro-RO"/>
        </w:rPr>
        <w:t>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p</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pacing w:val="-1"/>
          <w:sz w:val="22"/>
          <w:szCs w:val="22"/>
          <w:lang w:val="ro-RO"/>
        </w:rPr>
        <w:t>ăț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conform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egale</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privind</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acordare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5"/>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prefinanţ</w:t>
      </w:r>
      <w:r w:rsidR="0099349E" w:rsidRPr="000E7E45">
        <w:rPr>
          <w:rFonts w:ascii="Trebuchet MS" w:eastAsia="Trebuchet MS" w:hAnsi="Trebuchet MS" w:cs="Trebuchet MS"/>
          <w:color w:val="000000" w:themeColor="text1"/>
          <w:spacing w:val="2"/>
          <w:sz w:val="22"/>
          <w:szCs w:val="22"/>
          <w:lang w:val="ro-RO"/>
        </w:rPr>
        <w:t>ă</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4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mecanismu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z w:val="22"/>
          <w:szCs w:val="22"/>
          <w:lang w:val="ro-RO"/>
        </w:rPr>
        <w:t>cererilor</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cererile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rambursare, dar</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nu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obligă</w:t>
      </w:r>
      <w:r w:rsidR="0099349E" w:rsidRPr="000E7E45">
        <w:rPr>
          <w:rFonts w:ascii="Trebuchet MS" w:eastAsia="Trebuchet MS" w:hAnsi="Trebuchet MS" w:cs="Trebuchet MS"/>
          <w:color w:val="000000" w:themeColor="text1"/>
          <w:spacing w:val="12"/>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şi</w:t>
      </w:r>
      <w:proofErr w:type="spellEnd"/>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substituie</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în </w:t>
      </w:r>
      <w:proofErr w:type="spellStart"/>
      <w:r w:rsidR="0099349E" w:rsidRPr="000E7E45">
        <w:rPr>
          <w:rFonts w:ascii="Trebuchet MS" w:eastAsia="Trebuchet MS" w:hAnsi="Trebuchet MS" w:cs="Trebuchet MS"/>
          <w:color w:val="000000" w:themeColor="text1"/>
          <w:sz w:val="22"/>
          <w:szCs w:val="22"/>
          <w:lang w:val="ro-RO"/>
        </w:rPr>
        <w:t>obliga</w:t>
      </w:r>
      <w:r w:rsidR="0099349E" w:rsidRPr="000E7E45">
        <w:rPr>
          <w:rFonts w:ascii="Trebuchet MS" w:eastAsia="Trebuchet MS" w:hAnsi="Trebuchet MS" w:cs="Trebuchet MS"/>
          <w:color w:val="000000" w:themeColor="text1"/>
          <w:spacing w:val="-1"/>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a</w:t>
      </w:r>
      <w:proofErr w:type="spellEnd"/>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w:t>
      </w:r>
      <w:r w:rsidR="0099349E" w:rsidRPr="000E7E45">
        <w:rPr>
          <w:rFonts w:ascii="Trebuchet MS" w:eastAsia="Trebuchet MS" w:hAnsi="Trebuchet MS" w:cs="Trebuchet MS"/>
          <w:color w:val="000000" w:themeColor="text1"/>
          <w:sz w:val="22"/>
          <w:szCs w:val="22"/>
          <w:lang w:val="ro-RO"/>
        </w:rPr>
        <w:t>estuia</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 </w:t>
      </w:r>
      <w:r w:rsidR="0099349E" w:rsidRPr="000E7E45">
        <w:rPr>
          <w:rFonts w:ascii="Trebuchet MS" w:eastAsia="Trebuchet MS" w:hAnsi="Trebuchet MS" w:cs="Trebuchet MS"/>
          <w:color w:val="000000" w:themeColor="text1"/>
          <w:spacing w:val="-2"/>
          <w:sz w:val="22"/>
          <w:szCs w:val="22"/>
          <w:lang w:val="ro-RO"/>
        </w:rPr>
        <w:t>as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1"/>
          <w:sz w:val="22"/>
          <w:szCs w:val="22"/>
          <w:lang w:val="ro-RO"/>
        </w:rPr>
        <w:t>gur</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toat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7"/>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condiţiile</w:t>
      </w:r>
      <w:proofErr w:type="spellEnd"/>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8"/>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şi</w:t>
      </w:r>
      <w:proofErr w:type="spellEnd"/>
      <w:r w:rsidR="0099349E" w:rsidRPr="000E7E45">
        <w:rPr>
          <w:rFonts w:ascii="Trebuchet MS" w:eastAsia="Trebuchet MS" w:hAnsi="Trebuchet MS" w:cs="Trebuchet MS"/>
          <w:color w:val="000000" w:themeColor="text1"/>
          <w:sz w:val="22"/>
          <w:szCs w:val="22"/>
          <w:lang w:val="ro-RO"/>
        </w:rPr>
        <w:t xml:space="preserve"> suficiente,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inclusiv</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resursel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pe</w:t>
      </w:r>
      <w:r w:rsidR="0099349E" w:rsidRPr="000E7E45">
        <w:rPr>
          <w:rFonts w:ascii="Trebuchet MS" w:eastAsia="Trebuchet MS" w:hAnsi="Trebuchet MS" w:cs="Trebuchet MS"/>
          <w:color w:val="000000" w:themeColor="text1"/>
          <w:spacing w:val="-1"/>
          <w:w w:val="103"/>
          <w:sz w:val="22"/>
          <w:szCs w:val="22"/>
          <w:lang w:val="ro-RO"/>
        </w:rPr>
        <w:t xml:space="preserve">ntru </w:t>
      </w:r>
      <w:r w:rsidR="0099349E" w:rsidRPr="000E7E45">
        <w:rPr>
          <w:rFonts w:ascii="Trebuchet MS" w:eastAsia="Trebuchet MS" w:hAnsi="Trebuchet MS" w:cs="Trebuchet MS"/>
          <w:color w:val="000000" w:themeColor="text1"/>
          <w:spacing w:val="-1"/>
          <w:sz w:val="22"/>
          <w:szCs w:val="22"/>
          <w:lang w:val="ro-RO"/>
        </w:rPr>
        <w:t>implementare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bune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cond</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Proiectului.</w:t>
      </w:r>
    </w:p>
    <w:p w14:paraId="6508688B" w14:textId="77777777" w:rsidR="00D54042" w:rsidRPr="000E7E45" w:rsidRDefault="00D54042" w:rsidP="001A092F">
      <w:pPr>
        <w:spacing w:line="249" w:lineRule="auto"/>
        <w:jc w:val="both"/>
        <w:rPr>
          <w:rFonts w:ascii="Trebuchet MS" w:eastAsia="Trebuchet MS" w:hAnsi="Trebuchet MS" w:cs="Trebuchet MS"/>
          <w:color w:val="000000" w:themeColor="text1"/>
          <w:w w:val="103"/>
          <w:sz w:val="22"/>
          <w:szCs w:val="22"/>
          <w:lang w:val="ro-RO"/>
        </w:rPr>
      </w:pPr>
    </w:p>
    <w:p w14:paraId="207FAE3D" w14:textId="77777777" w:rsidR="008B6D7A" w:rsidRPr="000E7E45" w:rsidRDefault="008B6D7A" w:rsidP="001A092F">
      <w:pPr>
        <w:pStyle w:val="ListParagraph"/>
        <w:spacing w:line="249" w:lineRule="auto"/>
        <w:ind w:left="375"/>
        <w:jc w:val="both"/>
        <w:rPr>
          <w:rFonts w:ascii="Trebuchet MS" w:eastAsia="Trebuchet MS" w:hAnsi="Trebuchet MS" w:cs="Trebuchet MS"/>
          <w:color w:val="000000" w:themeColor="text1"/>
          <w:sz w:val="22"/>
          <w:szCs w:val="22"/>
          <w:lang w:val="ro-RO"/>
        </w:rPr>
      </w:pPr>
    </w:p>
    <w:p w14:paraId="7919E962" w14:textId="4A74F48A" w:rsidR="008B6D7A" w:rsidRPr="000E7E45" w:rsidRDefault="008B6D7A" w:rsidP="004E673C">
      <w:pPr>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__________</w:t>
      </w:r>
    </w:p>
    <w:p w14:paraId="0E7C115C" w14:textId="1CA86441" w:rsidR="008B6D7A" w:rsidRPr="000E7E45" w:rsidRDefault="00460BA2" w:rsidP="00D352E3">
      <w:pPr>
        <w:spacing w:line="200" w:lineRule="exact"/>
        <w:jc w:val="both"/>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i/>
          <w:iCs/>
          <w:color w:val="000000" w:themeColor="text1"/>
          <w:sz w:val="22"/>
          <w:szCs w:val="22"/>
          <w:vertAlign w:val="superscript"/>
          <w:lang w:val="ro-RO"/>
        </w:rPr>
        <w:t xml:space="preserve">1 </w:t>
      </w:r>
      <w:r w:rsidR="008B6D7A" w:rsidRPr="000E7E45">
        <w:rPr>
          <w:rFonts w:ascii="Trebuchet MS" w:eastAsia="Trebuchet MS" w:hAnsi="Trebuchet MS" w:cs="Trebuchet MS"/>
          <w:i/>
          <w:iCs/>
          <w:color w:val="000000" w:themeColor="text1"/>
          <w:sz w:val="22"/>
          <w:szCs w:val="22"/>
          <w:lang w:val="ro-RO"/>
        </w:rPr>
        <w:t xml:space="preserve">Prevederile </w:t>
      </w:r>
      <w:proofErr w:type="spellStart"/>
      <w:r w:rsidR="008B6D7A" w:rsidRPr="000E7E45">
        <w:rPr>
          <w:rFonts w:ascii="Trebuchet MS" w:eastAsia="Trebuchet MS" w:hAnsi="Trebuchet MS" w:cs="Trebuchet MS"/>
          <w:i/>
          <w:iCs/>
          <w:color w:val="000000" w:themeColor="text1"/>
          <w:sz w:val="22"/>
          <w:szCs w:val="22"/>
          <w:lang w:val="ro-RO"/>
        </w:rPr>
        <w:t>lit.a</w:t>
      </w:r>
      <w:proofErr w:type="spellEnd"/>
      <w:r w:rsidR="008B6D7A" w:rsidRPr="000E7E45">
        <w:rPr>
          <w:rFonts w:ascii="Trebuchet MS" w:eastAsia="Trebuchet MS" w:hAnsi="Trebuchet MS" w:cs="Trebuchet MS"/>
          <w:i/>
          <w:iCs/>
          <w:color w:val="000000" w:themeColor="text1"/>
          <w:sz w:val="22"/>
          <w:szCs w:val="22"/>
          <w:lang w:val="ro-RO"/>
        </w:rPr>
        <w:t xml:space="preserve">) a alin.(2) al art.3 sunt aplicabile </w:t>
      </w:r>
      <w:r w:rsidR="00D352E3" w:rsidRPr="000E7E45">
        <w:rPr>
          <w:rFonts w:ascii="Trebuchet MS" w:eastAsia="Trebuchet MS" w:hAnsi="Trebuchet MS" w:cs="Trebuchet MS"/>
          <w:i/>
          <w:iCs/>
          <w:color w:val="000000" w:themeColor="text1"/>
          <w:sz w:val="22"/>
          <w:szCs w:val="22"/>
          <w:lang w:val="ro-RO"/>
        </w:rPr>
        <w:t>atât liderului de parteneriat cât și partener</w:t>
      </w:r>
      <w:r w:rsidR="00602AD0" w:rsidRPr="000E7E45">
        <w:rPr>
          <w:rFonts w:ascii="Trebuchet MS" w:eastAsia="Trebuchet MS" w:hAnsi="Trebuchet MS" w:cs="Trebuchet MS"/>
          <w:i/>
          <w:iCs/>
          <w:color w:val="000000" w:themeColor="text1"/>
          <w:sz w:val="22"/>
          <w:szCs w:val="22"/>
          <w:lang w:val="ro-RO"/>
        </w:rPr>
        <w:t>ului</w:t>
      </w:r>
      <w:r w:rsidR="003F3517" w:rsidRPr="000E7E45">
        <w:rPr>
          <w:rFonts w:ascii="Trebuchet MS" w:eastAsia="Trebuchet MS" w:hAnsi="Trebuchet MS" w:cs="Trebuchet MS"/>
          <w:i/>
          <w:iCs/>
          <w:color w:val="000000" w:themeColor="text1"/>
          <w:sz w:val="22"/>
          <w:szCs w:val="22"/>
          <w:lang w:val="ro-RO"/>
        </w:rPr>
        <w:t xml:space="preserve"> </w:t>
      </w:r>
    </w:p>
    <w:p w14:paraId="4A3335F4" w14:textId="77777777" w:rsidR="00530770" w:rsidRPr="000E7E45" w:rsidRDefault="00530770" w:rsidP="004E673C">
      <w:pPr>
        <w:spacing w:line="200" w:lineRule="exact"/>
        <w:rPr>
          <w:rFonts w:ascii="Trebuchet MS" w:eastAsia="Trebuchet MS" w:hAnsi="Trebuchet MS" w:cs="Trebuchet MS"/>
          <w:b/>
          <w:bCs/>
          <w:color w:val="000000" w:themeColor="text1"/>
          <w:sz w:val="22"/>
          <w:szCs w:val="22"/>
          <w:lang w:val="ro-RO"/>
        </w:rPr>
      </w:pPr>
    </w:p>
    <w:p w14:paraId="7862E5E2" w14:textId="77777777" w:rsidR="00530770" w:rsidRPr="000E7E45" w:rsidRDefault="00530770" w:rsidP="004E673C">
      <w:pPr>
        <w:spacing w:line="200" w:lineRule="exact"/>
        <w:rPr>
          <w:rFonts w:ascii="Trebuchet MS" w:eastAsia="Trebuchet MS" w:hAnsi="Trebuchet MS" w:cs="Trebuchet MS"/>
          <w:b/>
          <w:bCs/>
          <w:color w:val="000000" w:themeColor="text1"/>
          <w:sz w:val="22"/>
          <w:szCs w:val="22"/>
          <w:lang w:val="ro-RO"/>
        </w:rPr>
      </w:pPr>
    </w:p>
    <w:p w14:paraId="791AAF75" w14:textId="74ABA842"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 xml:space="preserve">Art. </w:t>
      </w:r>
      <w:r w:rsidR="00125F4A" w:rsidRPr="000E7E45">
        <w:rPr>
          <w:rFonts w:ascii="Trebuchet MS" w:eastAsia="Trebuchet MS" w:hAnsi="Trebuchet MS" w:cs="Trebuchet MS"/>
          <w:b/>
          <w:bCs/>
          <w:color w:val="000000" w:themeColor="text1"/>
          <w:sz w:val="22"/>
          <w:szCs w:val="22"/>
          <w:lang w:val="ro-RO"/>
        </w:rPr>
        <w:t>4</w:t>
      </w:r>
      <w:r w:rsidR="00AA232E"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Rambursarea / plata cheltuielilor</w:t>
      </w:r>
    </w:p>
    <w:p w14:paraId="51445BE6" w14:textId="77777777" w:rsidR="004E673C" w:rsidRPr="000E7E45" w:rsidRDefault="004E673C" w:rsidP="004E673C">
      <w:pPr>
        <w:spacing w:line="200" w:lineRule="exact"/>
        <w:rPr>
          <w:rFonts w:ascii="Trebuchet MS" w:eastAsia="Trebuchet MS" w:hAnsi="Trebuchet MS" w:cs="Trebuchet MS"/>
          <w:b/>
          <w:bCs/>
          <w:color w:val="000000" w:themeColor="text1"/>
          <w:sz w:val="22"/>
          <w:szCs w:val="22"/>
          <w:lang w:val="ro-RO"/>
        </w:rPr>
      </w:pPr>
    </w:p>
    <w:p w14:paraId="0FCA162A" w14:textId="6345C36C"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(a)</w:t>
      </w:r>
      <w:r w:rsidR="00125F4A"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 xml:space="preserve">Acordarea și recuperarea </w:t>
      </w:r>
      <w:proofErr w:type="spellStart"/>
      <w:r w:rsidRPr="000E7E45">
        <w:rPr>
          <w:rFonts w:ascii="Trebuchet MS" w:eastAsia="Trebuchet MS" w:hAnsi="Trebuchet MS" w:cs="Trebuchet MS"/>
          <w:b/>
          <w:bCs/>
          <w:color w:val="000000" w:themeColor="text1"/>
          <w:sz w:val="22"/>
          <w:szCs w:val="22"/>
          <w:lang w:val="ro-RO"/>
        </w:rPr>
        <w:t>prefinanțării</w:t>
      </w:r>
      <w:proofErr w:type="spellEnd"/>
      <w:r w:rsidRPr="000E7E45">
        <w:rPr>
          <w:rFonts w:ascii="Trebuchet MS" w:eastAsia="Trebuchet MS" w:hAnsi="Trebuchet MS" w:cs="Trebuchet MS"/>
          <w:b/>
          <w:bCs/>
          <w:color w:val="000000" w:themeColor="text1"/>
          <w:sz w:val="22"/>
          <w:szCs w:val="22"/>
          <w:lang w:val="ro-RO"/>
        </w:rPr>
        <w:t>, dacă este cazul</w:t>
      </w:r>
    </w:p>
    <w:p w14:paraId="56ADC165" w14:textId="77777777" w:rsidR="001D5364" w:rsidRPr="000E7E45" w:rsidRDefault="001D5364" w:rsidP="004E673C">
      <w:pPr>
        <w:spacing w:line="200" w:lineRule="exact"/>
        <w:rPr>
          <w:rFonts w:ascii="Trebuchet MS" w:eastAsia="Trebuchet MS" w:hAnsi="Trebuchet MS" w:cs="Trebuchet MS"/>
          <w:b/>
          <w:bCs/>
          <w:color w:val="000000" w:themeColor="text1"/>
          <w:sz w:val="22"/>
          <w:szCs w:val="22"/>
          <w:lang w:val="ro-RO"/>
        </w:rPr>
      </w:pPr>
    </w:p>
    <w:p w14:paraId="56C10A12" w14:textId="77777777" w:rsidR="000B3971" w:rsidRPr="000E7E45" w:rsidRDefault="000B3971">
      <w:pPr>
        <w:spacing w:before="8" w:line="100" w:lineRule="exact"/>
        <w:rPr>
          <w:rFonts w:ascii="Trebuchet MS" w:hAnsi="Trebuchet MS"/>
          <w:color w:val="000000" w:themeColor="text1"/>
          <w:sz w:val="22"/>
          <w:szCs w:val="22"/>
          <w:lang w:val="ro-RO"/>
        </w:rPr>
      </w:pPr>
    </w:p>
    <w:p w14:paraId="241E121A" w14:textId="282F46D4" w:rsidR="000B3971" w:rsidRPr="000E7E45" w:rsidRDefault="0099349E" w:rsidP="004274A4">
      <w:pPr>
        <w:pStyle w:val="ListParagraph"/>
        <w:numPr>
          <w:ilvl w:val="0"/>
          <w:numId w:val="11"/>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 xml:space="preserve">La  solicitarea  Beneficiarului/liderului   de  parteneriat,  în  nume  propriu  sau  pentru parteneri,  </w:t>
      </w:r>
      <w:proofErr w:type="spellStart"/>
      <w:r w:rsidRPr="000E7E45">
        <w:rPr>
          <w:rFonts w:ascii="Trebuchet MS" w:eastAsia="Trebuchet MS" w:hAnsi="Trebuchet MS" w:cs="Trebuchet MS"/>
          <w:color w:val="000000" w:themeColor="text1"/>
          <w:spacing w:val="-1"/>
          <w:sz w:val="22"/>
          <w:szCs w:val="22"/>
          <w:lang w:val="ro-RO"/>
        </w:rPr>
        <w:t>alţii</w:t>
      </w:r>
      <w:proofErr w:type="spellEnd"/>
      <w:r w:rsidRPr="000E7E45">
        <w:rPr>
          <w:rFonts w:ascii="Trebuchet MS" w:eastAsia="Trebuchet MS" w:hAnsi="Trebuchet MS" w:cs="Trebuchet MS"/>
          <w:color w:val="000000" w:themeColor="text1"/>
          <w:spacing w:val="-1"/>
          <w:sz w:val="22"/>
          <w:szCs w:val="22"/>
          <w:lang w:val="ro-RO"/>
        </w:rPr>
        <w:t xml:space="preserve">  decât  cei  </w:t>
      </w:r>
      <w:proofErr w:type="spellStart"/>
      <w:r w:rsidRPr="000E7E45">
        <w:rPr>
          <w:rFonts w:ascii="Trebuchet MS" w:eastAsia="Trebuchet MS" w:hAnsi="Trebuchet MS" w:cs="Trebuchet MS"/>
          <w:color w:val="000000" w:themeColor="text1"/>
          <w:spacing w:val="-1"/>
          <w:sz w:val="22"/>
          <w:szCs w:val="22"/>
          <w:lang w:val="ro-RO"/>
        </w:rPr>
        <w:t>prevăzuţi</w:t>
      </w:r>
      <w:proofErr w:type="spellEnd"/>
      <w:r w:rsidRPr="000E7E45">
        <w:rPr>
          <w:rFonts w:ascii="Trebuchet MS" w:eastAsia="Trebuchet MS" w:hAnsi="Trebuchet MS" w:cs="Trebuchet MS"/>
          <w:color w:val="000000" w:themeColor="text1"/>
          <w:spacing w:val="-1"/>
          <w:sz w:val="22"/>
          <w:szCs w:val="22"/>
          <w:lang w:val="ro-RO"/>
        </w:rPr>
        <w:t xml:space="preserve">  la  art.  </w:t>
      </w:r>
      <w:r w:rsidR="004274A4" w:rsidRPr="000E7E45">
        <w:rPr>
          <w:rFonts w:ascii="Trebuchet MS" w:eastAsia="Trebuchet MS" w:hAnsi="Trebuchet MS" w:cs="Trebuchet MS"/>
          <w:color w:val="000000" w:themeColor="text1"/>
          <w:spacing w:val="-1"/>
          <w:sz w:val="22"/>
          <w:szCs w:val="22"/>
          <w:lang w:val="ro-RO"/>
        </w:rPr>
        <w:t xml:space="preserve">7 alin. (1) - (5), (8) și (10) din  OUG  </w:t>
      </w:r>
      <w:r w:rsidR="00E93C80" w:rsidRPr="000E7E45">
        <w:rPr>
          <w:rFonts w:ascii="Trebuchet MS" w:eastAsia="Trebuchet MS" w:hAnsi="Trebuchet MS" w:cs="Trebuchet MS"/>
          <w:color w:val="000000" w:themeColor="text1"/>
          <w:spacing w:val="-1"/>
          <w:sz w:val="22"/>
          <w:szCs w:val="22"/>
          <w:lang w:val="ro-RO"/>
        </w:rPr>
        <w:t xml:space="preserve">nr. </w:t>
      </w:r>
      <w:r w:rsidR="004274A4" w:rsidRPr="000E7E45">
        <w:rPr>
          <w:rFonts w:ascii="Trebuchet MS" w:eastAsia="Trebuchet MS" w:hAnsi="Trebuchet MS" w:cs="Trebuchet MS"/>
          <w:color w:val="000000" w:themeColor="text1"/>
          <w:spacing w:val="-1"/>
          <w:sz w:val="22"/>
          <w:szCs w:val="22"/>
          <w:lang w:val="ro-RO"/>
        </w:rPr>
        <w:t xml:space="preserve">133/2021, </w:t>
      </w:r>
      <w:r w:rsidR="00E93C80" w:rsidRPr="000E7E45">
        <w:rPr>
          <w:rFonts w:ascii="Trebuchet MS" w:eastAsia="Trebuchet MS" w:hAnsi="Trebuchet MS" w:cs="Trebuchet MS"/>
          <w:color w:val="000000" w:themeColor="text1"/>
          <w:spacing w:val="-1"/>
          <w:sz w:val="22"/>
          <w:szCs w:val="22"/>
          <w:lang w:val="ro-RO"/>
        </w:rPr>
        <w:t xml:space="preserve"> </w:t>
      </w:r>
      <w:r w:rsidR="004274A4"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004274A4" w:rsidRPr="000E7E45">
        <w:rPr>
          <w:rFonts w:ascii="Trebuchet MS" w:eastAsia="Trebuchet MS" w:hAnsi="Trebuchet MS" w:cs="Trebuchet MS"/>
          <w:color w:val="000000" w:themeColor="text1"/>
          <w:spacing w:val="-1"/>
          <w:sz w:val="22"/>
          <w:szCs w:val="22"/>
          <w:lang w:val="ro-RO"/>
        </w:rPr>
        <w:t xml:space="preserve"> acordă </w:t>
      </w:r>
      <w:proofErr w:type="spellStart"/>
      <w:r w:rsidR="004274A4" w:rsidRPr="000E7E45">
        <w:rPr>
          <w:rFonts w:ascii="Trebuchet MS" w:eastAsia="Trebuchet MS" w:hAnsi="Trebuchet MS" w:cs="Trebuchet MS"/>
          <w:color w:val="000000" w:themeColor="text1"/>
          <w:spacing w:val="-1"/>
          <w:sz w:val="22"/>
          <w:szCs w:val="22"/>
          <w:lang w:val="ro-RO"/>
        </w:rPr>
        <w:t>prefinanțare</w:t>
      </w:r>
      <w:proofErr w:type="spellEnd"/>
      <w:r w:rsidR="004274A4" w:rsidRPr="000E7E45">
        <w:rPr>
          <w:rFonts w:ascii="Trebuchet MS" w:eastAsia="Trebuchet MS" w:hAnsi="Trebuchet MS" w:cs="Trebuchet MS"/>
          <w:color w:val="000000" w:themeColor="text1"/>
          <w:spacing w:val="-1"/>
          <w:sz w:val="22"/>
          <w:szCs w:val="22"/>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0E7E45">
        <w:rPr>
          <w:rFonts w:ascii="Trebuchet MS" w:eastAsia="Trebuchet MS" w:hAnsi="Trebuchet MS" w:cs="Trebuchet MS"/>
          <w:color w:val="000000" w:themeColor="text1"/>
          <w:spacing w:val="-1"/>
          <w:sz w:val="22"/>
          <w:szCs w:val="22"/>
          <w:lang w:val="ro-RO"/>
        </w:rPr>
        <w:t>prefinanțării</w:t>
      </w:r>
      <w:proofErr w:type="spellEnd"/>
      <w:r w:rsidR="004274A4" w:rsidRPr="000E7E45">
        <w:rPr>
          <w:rFonts w:ascii="Trebuchet MS" w:eastAsia="Trebuchet MS" w:hAnsi="Trebuchet MS" w:cs="Trebuchet MS"/>
          <w:color w:val="000000" w:themeColor="text1"/>
          <w:spacing w:val="-1"/>
          <w:sz w:val="22"/>
          <w:szCs w:val="22"/>
          <w:lang w:val="ro-RO"/>
        </w:rPr>
        <w:t>, prin cereri de rambursare, nu poate depăși procentul indicat anterior</w:t>
      </w:r>
      <w:r w:rsidRPr="000E7E45">
        <w:rPr>
          <w:rFonts w:ascii="Trebuchet MS" w:eastAsia="Trebuchet MS" w:hAnsi="Trebuchet MS" w:cs="Trebuchet MS"/>
          <w:color w:val="000000" w:themeColor="text1"/>
          <w:spacing w:val="-1"/>
          <w:sz w:val="22"/>
          <w:szCs w:val="22"/>
          <w:lang w:val="ro-RO"/>
        </w:rPr>
        <w:t>.</w:t>
      </w:r>
    </w:p>
    <w:p w14:paraId="62488214" w14:textId="4397A5F3" w:rsidR="0050286D" w:rsidRPr="000E7E45" w:rsidRDefault="000B4212" w:rsidP="0050286D">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proofErr w:type="spellStart"/>
      <w:r w:rsidRPr="000E7E45">
        <w:rPr>
          <w:rFonts w:ascii="Trebuchet MS" w:eastAsia="Trebuchet MS" w:hAnsi="Trebuchet MS" w:cs="Trebuchet MS"/>
          <w:color w:val="000000" w:themeColor="text1"/>
          <w:spacing w:val="-1"/>
          <w:sz w:val="22"/>
          <w:szCs w:val="22"/>
          <w:lang w:val="ro-RO"/>
        </w:rPr>
        <w:t>Prefinanțarea</w:t>
      </w:r>
      <w:proofErr w:type="spellEnd"/>
      <w:r w:rsidRPr="000E7E45">
        <w:rPr>
          <w:rFonts w:ascii="Trebuchet MS" w:eastAsia="Trebuchet MS" w:hAnsi="Trebuchet MS" w:cs="Trebuchet MS"/>
          <w:color w:val="000000" w:themeColor="text1"/>
          <w:spacing w:val="-1"/>
          <w:sz w:val="22"/>
          <w:szCs w:val="22"/>
          <w:lang w:val="ro-RO"/>
        </w:rPr>
        <w:t xml:space="preserve"> solicitată conform alin.(1) de către un partener este proporțională cu sumele aferente activităților acelui partener din valoarea totală eligibilă a contractului de finanțare.</w:t>
      </w:r>
    </w:p>
    <w:p w14:paraId="6E4F184C" w14:textId="6800201A" w:rsidR="00C41A4E" w:rsidRPr="000E7E45" w:rsidRDefault="000B4212" w:rsidP="00C41A4E">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Pentru proiectele implementate în parteneriat, cheltuielile rambursabile  se virează  în conturile liderilor de parteneriat/partenerilor care le-au efectuat</w:t>
      </w:r>
      <w:r w:rsidR="002663D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0E7E45" w:rsidRDefault="004E0AE4" w:rsidP="004E0AE4">
      <w:pPr>
        <w:ind w:right="-20"/>
        <w:jc w:val="both"/>
        <w:rPr>
          <w:rFonts w:ascii="Trebuchet MS" w:eastAsia="Trebuchet MS" w:hAnsi="Trebuchet MS" w:cs="Trebuchet MS"/>
          <w:color w:val="000000" w:themeColor="text1"/>
          <w:spacing w:val="-1"/>
          <w:sz w:val="22"/>
          <w:szCs w:val="22"/>
          <w:lang w:val="ro-RO"/>
        </w:rPr>
      </w:pPr>
    </w:p>
    <w:p w14:paraId="7546EDED" w14:textId="23DC55DC" w:rsidR="004E0AE4" w:rsidRPr="000E7E45" w:rsidRDefault="004E0AE4" w:rsidP="004E0AE4">
      <w:pPr>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țării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efectu</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lei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următoarele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conturi:</w:t>
      </w:r>
    </w:p>
    <w:p w14:paraId="553777C9" w14:textId="77777777" w:rsidR="001D5364" w:rsidRPr="000E7E45" w:rsidRDefault="001D5364" w:rsidP="004E0AE4">
      <w:pPr>
        <w:ind w:right="-20"/>
        <w:jc w:val="both"/>
        <w:rPr>
          <w:rFonts w:ascii="Trebuchet MS" w:eastAsia="Trebuchet MS" w:hAnsi="Trebuchet MS" w:cs="Trebuchet MS"/>
          <w:color w:val="000000" w:themeColor="text1"/>
          <w:w w:val="103"/>
          <w:sz w:val="22"/>
          <w:szCs w:val="22"/>
          <w:lang w:val="ro-RO"/>
        </w:rPr>
      </w:pPr>
    </w:p>
    <w:p w14:paraId="24321423" w14:textId="77777777" w:rsidR="004E0AE4" w:rsidRPr="000E7E45" w:rsidRDefault="004E0AE4" w:rsidP="004E0AE4">
      <w:pPr>
        <w:spacing w:line="247" w:lineRule="auto"/>
        <w:ind w:right="70"/>
        <w:rPr>
          <w:rFonts w:ascii="Trebuchet MS" w:eastAsia="Trebuchet MS" w:hAnsi="Trebuchet MS" w:cs="Trebuchet MS"/>
          <w:color w:val="000000" w:themeColor="text1"/>
          <w:spacing w:val="35"/>
          <w:sz w:val="22"/>
          <w:szCs w:val="22"/>
          <w:lang w:val="ro-RO"/>
        </w:rPr>
      </w:pPr>
      <w:r w:rsidRPr="000E7E45">
        <w:rPr>
          <w:rFonts w:ascii="Trebuchet MS" w:eastAsia="Trebuchet MS" w:hAnsi="Trebuchet MS" w:cs="Trebuchet MS"/>
          <w:color w:val="000000" w:themeColor="text1"/>
          <w:sz w:val="22"/>
          <w:szCs w:val="22"/>
          <w:lang w:val="ro-RO"/>
        </w:rPr>
        <w:t>Cont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țare</w:t>
      </w:r>
      <w:proofErr w:type="spellEnd"/>
      <w:r w:rsidRPr="000E7E45">
        <w:rPr>
          <w:rFonts w:ascii="Trebuchet MS" w:eastAsia="Trebuchet MS" w:hAnsi="Trebuchet MS" w:cs="Trebuchet MS"/>
          <w:color w:val="000000" w:themeColor="text1"/>
          <w:spacing w:val="35"/>
          <w:sz w:val="22"/>
          <w:szCs w:val="22"/>
          <w:lang w:val="ro-RO"/>
        </w:rPr>
        <w:t xml:space="preserve"> </w:t>
      </w:r>
    </w:p>
    <w:p w14:paraId="34A85D37" w14:textId="77777777" w:rsidR="004E0AE4" w:rsidRPr="000E7E45" w:rsidRDefault="004E0AE4" w:rsidP="004E0AE4">
      <w:pPr>
        <w:spacing w:line="247" w:lineRule="auto"/>
        <w:ind w:right="70"/>
        <w:rPr>
          <w:rFonts w:ascii="Trebuchet MS" w:eastAsia="Trebuchet MS" w:hAnsi="Trebuchet MS" w:cs="Trebuchet MS"/>
          <w:color w:val="000000" w:themeColor="text1"/>
          <w:spacing w:val="36"/>
          <w:sz w:val="22"/>
          <w:szCs w:val="22"/>
          <w:lang w:val="ro-RO"/>
        </w:rPr>
      </w:pPr>
      <w:r w:rsidRPr="000E7E45">
        <w:rPr>
          <w:rFonts w:ascii="Trebuchet MS" w:eastAsia="Trebuchet MS" w:hAnsi="Trebuchet MS" w:cs="Trebuchet MS"/>
          <w:color w:val="000000" w:themeColor="text1"/>
          <w:w w:val="103"/>
          <w:sz w:val="22"/>
          <w:szCs w:val="22"/>
          <w:lang w:val="ro-RO"/>
        </w:rPr>
        <w:t>Cod</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IBAN: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36"/>
          <w:sz w:val="22"/>
          <w:szCs w:val="22"/>
          <w:lang w:val="ro-RO"/>
        </w:rPr>
        <w:t xml:space="preserve"> </w:t>
      </w:r>
    </w:p>
    <w:p w14:paraId="16EFEA5C" w14:textId="44A62363" w:rsidR="004E0AE4" w:rsidRPr="000E7E45" w:rsidRDefault="004E0AE4" w:rsidP="004E0AE4">
      <w:pPr>
        <w:spacing w:line="247" w:lineRule="auto"/>
        <w:ind w:right="7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tula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w:t>
      </w:r>
    </w:p>
    <w:p w14:paraId="0CFE9082" w14:textId="2B6A13AC" w:rsidR="004E0AE4" w:rsidRPr="000E7E45" w:rsidRDefault="004E0AE4" w:rsidP="004E0AE4">
      <w:pPr>
        <w:ind w:right="2359"/>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Trezoreriei/Băncii</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Comerciale: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w w:val="103"/>
          <w:sz w:val="22"/>
          <w:szCs w:val="22"/>
          <w:lang w:val="ro-RO"/>
        </w:rPr>
        <w:t>………………</w:t>
      </w:r>
    </w:p>
    <w:p w14:paraId="6CF9B80D" w14:textId="43A4F5B1" w:rsidR="001D5364" w:rsidRPr="000E7E45" w:rsidRDefault="001D536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00A3B827" w14:textId="77777777" w:rsidR="004E0AE4" w:rsidRPr="000E7E45" w:rsidRDefault="004E0AE4" w:rsidP="004E0AE4">
      <w:pPr>
        <w:spacing w:line="247"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Partenerului:</w:t>
      </w:r>
    </w:p>
    <w:p w14:paraId="2A725E98"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15308347"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w:t>
      </w:r>
    </w:p>
    <w:p w14:paraId="0C3D2A00" w14:textId="1D269DC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Cod IBAN:</w:t>
      </w:r>
    </w:p>
    <w:p w14:paraId="2180EC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6A000A61"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E9B22AD"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08E0EDB"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(Partener 1)</w:t>
      </w:r>
    </w:p>
    <w:p w14:paraId="3E02BA28" w14:textId="4653DEE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24DCB064" w14:textId="09AC5B6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4167B515"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5200AEF7" w14:textId="77777777" w:rsidR="00336234" w:rsidRPr="000E7E45" w:rsidRDefault="0033623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7FB94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(Partener n)</w:t>
      </w:r>
    </w:p>
    <w:p w14:paraId="499A7A55"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197F4436" w14:textId="343AAA0D"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3AE29D38" w14:textId="267FED45" w:rsidR="000B4212"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4BE2F75" w14:textId="77777777" w:rsidR="00DE1049" w:rsidRPr="000E7E45" w:rsidRDefault="00DE1049" w:rsidP="004E0AE4">
      <w:pPr>
        <w:pStyle w:val="ListParagraph"/>
        <w:ind w:left="0" w:right="-20"/>
        <w:rPr>
          <w:rFonts w:ascii="Trebuchet MS" w:eastAsia="Trebuchet MS" w:hAnsi="Trebuchet MS" w:cs="Trebuchet MS"/>
          <w:color w:val="000000" w:themeColor="text1"/>
          <w:w w:val="103"/>
          <w:sz w:val="22"/>
          <w:szCs w:val="22"/>
          <w:lang w:val="ro-RO"/>
        </w:rPr>
      </w:pPr>
    </w:p>
    <w:p w14:paraId="103BDFC7" w14:textId="517A1C65"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AM</w:t>
      </w:r>
      <w:r w:rsidR="00134D22" w:rsidRPr="000E7E45">
        <w:rPr>
          <w:rFonts w:ascii="Trebuchet MS" w:eastAsia="Trebuchet MS" w:hAnsi="Trebuchet MS" w:cs="Trebuchet MS"/>
          <w:color w:val="000000" w:themeColor="text1"/>
          <w:w w:val="103"/>
          <w:sz w:val="22"/>
          <w:szCs w:val="22"/>
          <w:lang w:val="ro-RO"/>
        </w:rPr>
        <w:t>PEO</w:t>
      </w:r>
      <w:r w:rsidRPr="000E7E45">
        <w:rPr>
          <w:rFonts w:ascii="Trebuchet MS" w:eastAsia="Trebuchet MS" w:hAnsi="Trebuchet MS" w:cs="Trebuchet MS"/>
          <w:color w:val="000000" w:themeColor="text1"/>
          <w:w w:val="103"/>
          <w:sz w:val="22"/>
          <w:szCs w:val="22"/>
          <w:lang w:val="ro-RO"/>
        </w:rPr>
        <w:t xml:space="preserve">/OI efectuează  verificarea  cererii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în termenul și condițiile prevăzute de legislația în vigoare, iar, după efectuarea verificărilor, virează beneficiarului/liderului de parteneriat/partenerilor</w:t>
      </w:r>
      <w:r w:rsidR="00635121"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sumele </w:t>
      </w:r>
      <w:r w:rsidR="0068773A" w:rsidRPr="000E7E45">
        <w:rPr>
          <w:rFonts w:ascii="Trebuchet MS" w:eastAsia="Trebuchet MS" w:hAnsi="Trebuchet MS" w:cs="Trebuchet MS"/>
          <w:color w:val="000000" w:themeColor="text1"/>
          <w:w w:val="103"/>
          <w:sz w:val="22"/>
          <w:szCs w:val="22"/>
          <w:lang w:val="ro-RO"/>
        </w:rPr>
        <w:t xml:space="preserve"> autorizate la plată</w:t>
      </w:r>
      <w:r w:rsidRPr="000E7E45">
        <w:rPr>
          <w:rFonts w:ascii="Trebuchet MS" w:eastAsia="Trebuchet MS" w:hAnsi="Trebuchet MS" w:cs="Trebuchet MS"/>
          <w:color w:val="000000" w:themeColor="text1"/>
          <w:w w:val="103"/>
          <w:sz w:val="22"/>
          <w:szCs w:val="22"/>
          <w:lang w:val="ro-RO"/>
        </w:rPr>
        <w:t>, în termen de 3 zile din momentul de la care dispune de resurse în conturile sale.</w:t>
      </w:r>
    </w:p>
    <w:p w14:paraId="08EA0EE9" w14:textId="57EC1215"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Tranșele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se acordă cu deducerea sumelor nejustificate din tranșa anterior acordată, cu excepția primei tranșe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acordate conform alin. (</w:t>
      </w:r>
      <w:r w:rsidR="005E34DF" w:rsidRPr="000E7E45">
        <w:rPr>
          <w:rFonts w:ascii="Trebuchet MS" w:eastAsia="Trebuchet MS" w:hAnsi="Trebuchet MS" w:cs="Trebuchet MS"/>
          <w:color w:val="000000" w:themeColor="text1"/>
          <w:w w:val="103"/>
          <w:sz w:val="22"/>
          <w:szCs w:val="22"/>
          <w:lang w:val="ro-RO"/>
        </w:rPr>
        <w:t>1</w:t>
      </w:r>
      <w:r w:rsidRPr="000E7E45">
        <w:rPr>
          <w:rFonts w:ascii="Trebuchet MS" w:eastAsia="Trebuchet MS" w:hAnsi="Trebuchet MS" w:cs="Trebuchet MS"/>
          <w:color w:val="000000" w:themeColor="text1"/>
          <w:w w:val="103"/>
          <w:sz w:val="22"/>
          <w:szCs w:val="22"/>
          <w:lang w:val="ro-RO"/>
        </w:rPr>
        <w:t>)</w:t>
      </w:r>
      <w:r w:rsidR="005E34DF" w:rsidRPr="000E7E45">
        <w:rPr>
          <w:rFonts w:ascii="Trebuchet MS" w:eastAsia="Trebuchet MS" w:hAnsi="Trebuchet MS" w:cs="Trebuchet MS"/>
          <w:color w:val="000000" w:themeColor="text1"/>
          <w:w w:val="103"/>
          <w:sz w:val="22"/>
          <w:szCs w:val="22"/>
          <w:lang w:val="ro-RO"/>
        </w:rPr>
        <w:t>.</w:t>
      </w:r>
    </w:p>
    <w:p w14:paraId="70C22059" w14:textId="6678FA1F"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Beneficiarul/Liderul de parteneriat</w:t>
      </w:r>
      <w:r w:rsidR="00B85D6C"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are obligația depunerii unei/unor cereri de rambursare care să cuprindă cheltuielile efectuate din tranșa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acordată, în condițiile prevăzute de OUG  nr.</w:t>
      </w:r>
      <w:r w:rsidR="005E34D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EF6195" w:rsidRPr="000E7E45">
        <w:rPr>
          <w:rFonts w:ascii="Trebuchet MS" w:eastAsia="Trebuchet MS" w:hAnsi="Trebuchet MS" w:cs="Trebuchet MS"/>
          <w:color w:val="000000" w:themeColor="text1"/>
          <w:w w:val="103"/>
          <w:sz w:val="22"/>
          <w:szCs w:val="22"/>
          <w:lang w:val="ro-RO"/>
        </w:rPr>
        <w:t xml:space="preserve"> cu modificările și completările ulterioare</w:t>
      </w:r>
      <w:r w:rsidRPr="000E7E45">
        <w:rPr>
          <w:rFonts w:ascii="Trebuchet MS" w:eastAsia="Trebuchet MS" w:hAnsi="Trebuchet MS" w:cs="Trebuchet MS"/>
          <w:color w:val="000000" w:themeColor="text1"/>
          <w:w w:val="103"/>
          <w:sz w:val="22"/>
          <w:szCs w:val="22"/>
          <w:lang w:val="ro-RO"/>
        </w:rPr>
        <w:t>.</w:t>
      </w:r>
    </w:p>
    <w:p w14:paraId="290146AC" w14:textId="77777777"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 xml:space="preserve">În cazul proiectelor implementate în parteneriat, pentru care cererea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a inclus sume aferente activităților unuia sau mai multor parteneri, liderul de parteneriat poate solicita acordarea unei noi tranșe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0E7E45">
        <w:rPr>
          <w:rFonts w:ascii="Trebuchet MS" w:eastAsia="Trebuchet MS" w:hAnsi="Trebuchet MS" w:cs="Arial"/>
          <w:color w:val="000000" w:themeColor="text1"/>
          <w:w w:val="103"/>
          <w:sz w:val="22"/>
          <w:szCs w:val="22"/>
          <w:lang w:val="ro-RO"/>
        </w:rPr>
        <w:t>.</w:t>
      </w:r>
    </w:p>
    <w:p w14:paraId="50F30BA7" w14:textId="7F1E2123" w:rsidR="00B2588D"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 /Liderul de Parteneriat/Partenerii</w:t>
      </w:r>
      <w:r w:rsidR="007D73D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are/au obligația de a restitui, în conformitate cu prevederile legale în vigoare, integral/parțial </w:t>
      </w:r>
      <w:proofErr w:type="spellStart"/>
      <w:r w:rsidRPr="000E7E45">
        <w:rPr>
          <w:rFonts w:ascii="Trebuchet MS" w:eastAsia="Trebuchet MS" w:hAnsi="Trebuchet MS" w:cs="Trebuchet MS"/>
          <w:color w:val="000000" w:themeColor="text1"/>
          <w:w w:val="103"/>
          <w:sz w:val="22"/>
          <w:szCs w:val="22"/>
          <w:lang w:val="ro-RO"/>
        </w:rPr>
        <w:t>prefinanțarea</w:t>
      </w:r>
      <w:proofErr w:type="spellEnd"/>
      <w:r w:rsidRPr="000E7E45">
        <w:rPr>
          <w:rFonts w:ascii="Trebuchet MS" w:eastAsia="Trebuchet MS" w:hAnsi="Trebuchet MS" w:cs="Trebuchet MS"/>
          <w:color w:val="000000" w:themeColor="text1"/>
          <w:w w:val="103"/>
          <w:sz w:val="22"/>
          <w:szCs w:val="22"/>
          <w:lang w:val="ro-RO"/>
        </w:rPr>
        <w:t xml:space="preserve"> nejustificată prin cereri de rambursare.</w:t>
      </w:r>
      <w:r w:rsidR="00B2588D" w:rsidRPr="000E7E45">
        <w:rPr>
          <w:rFonts w:ascii="Trebuchet MS" w:eastAsia="Trebuchet MS" w:hAnsi="Trebuchet MS" w:cs="Trebuchet MS"/>
          <w:color w:val="000000" w:themeColor="text1"/>
          <w:w w:val="103"/>
          <w:sz w:val="22"/>
          <w:szCs w:val="22"/>
          <w:lang w:val="ro-RO"/>
        </w:rPr>
        <w:t xml:space="preserve"> </w:t>
      </w:r>
    </w:p>
    <w:p w14:paraId="7B40B4D2" w14:textId="09E896F1" w:rsidR="00253793" w:rsidRPr="000E7E45" w:rsidRDefault="00B2588D"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1" w:name="_Hlk118813578"/>
      <w:r w:rsidRPr="000E7E45">
        <w:rPr>
          <w:rFonts w:ascii="Trebuchet MS" w:eastAsia="Trebuchet MS" w:hAnsi="Trebuchet MS" w:cs="Trebuchet MS"/>
          <w:color w:val="000000" w:themeColor="text1"/>
          <w:w w:val="103"/>
          <w:sz w:val="22"/>
          <w:szCs w:val="22"/>
          <w:lang w:val="ro-RO"/>
        </w:rPr>
        <w:t xml:space="preserve">Beneficiarii/liderii de parteneriat/ partenerii vor fi </w:t>
      </w:r>
      <w:proofErr w:type="spellStart"/>
      <w:r w:rsidRPr="000E7E45">
        <w:rPr>
          <w:rFonts w:ascii="Trebuchet MS" w:eastAsia="Trebuchet MS" w:hAnsi="Trebuchet MS" w:cs="Trebuchet MS"/>
          <w:color w:val="000000" w:themeColor="text1"/>
          <w:w w:val="103"/>
          <w:sz w:val="22"/>
          <w:szCs w:val="22"/>
          <w:lang w:val="ro-RO"/>
        </w:rPr>
        <w:t>notificati</w:t>
      </w:r>
      <w:proofErr w:type="spellEnd"/>
      <w:r w:rsidRPr="000E7E45">
        <w:rPr>
          <w:rFonts w:ascii="Trebuchet MS" w:eastAsia="Trebuchet MS" w:hAnsi="Trebuchet MS" w:cs="Trebuchet MS"/>
          <w:color w:val="000000" w:themeColor="text1"/>
          <w:w w:val="103"/>
          <w:sz w:val="22"/>
          <w:szCs w:val="22"/>
          <w:lang w:val="ro-RO"/>
        </w:rPr>
        <w:t xml:space="preserve"> de </w:t>
      </w:r>
      <w:proofErr w:type="spellStart"/>
      <w:r w:rsidRPr="000E7E45">
        <w:rPr>
          <w:rFonts w:ascii="Trebuchet MS" w:eastAsia="Trebuchet MS" w:hAnsi="Trebuchet MS" w:cs="Trebuchet MS"/>
          <w:color w:val="000000" w:themeColor="text1"/>
          <w:w w:val="103"/>
          <w:sz w:val="22"/>
          <w:szCs w:val="22"/>
          <w:lang w:val="ro-RO"/>
        </w:rPr>
        <w:t>catre</w:t>
      </w:r>
      <w:proofErr w:type="spellEnd"/>
      <w:r w:rsidRPr="000E7E45">
        <w:rPr>
          <w:rFonts w:ascii="Trebuchet MS" w:eastAsia="Trebuchet MS" w:hAnsi="Trebuchet MS" w:cs="Trebuchet MS"/>
          <w:color w:val="000000" w:themeColor="text1"/>
          <w:w w:val="103"/>
          <w:sz w:val="22"/>
          <w:szCs w:val="22"/>
          <w:lang w:val="ro-RO"/>
        </w:rPr>
        <w:t xml:space="preserve"> AMPEO/OI cu privire la restituirea sumelor din </w:t>
      </w:r>
      <w:proofErr w:type="spellStart"/>
      <w:r w:rsidRPr="000E7E45">
        <w:rPr>
          <w:rFonts w:ascii="Trebuchet MS" w:eastAsia="Trebuchet MS" w:hAnsi="Trebuchet MS" w:cs="Trebuchet MS"/>
          <w:color w:val="000000" w:themeColor="text1"/>
          <w:w w:val="103"/>
          <w:sz w:val="22"/>
          <w:szCs w:val="22"/>
          <w:lang w:val="ro-RO"/>
        </w:rPr>
        <w:t>prefinantare</w:t>
      </w:r>
      <w:proofErr w:type="spellEnd"/>
      <w:r w:rsidRPr="000E7E45">
        <w:rPr>
          <w:rFonts w:ascii="Trebuchet MS" w:eastAsia="Trebuchet MS" w:hAnsi="Trebuchet MS" w:cs="Trebuchet MS"/>
          <w:color w:val="000000" w:themeColor="text1"/>
          <w:w w:val="103"/>
          <w:sz w:val="22"/>
          <w:szCs w:val="22"/>
          <w:lang w:val="ro-RO"/>
        </w:rPr>
        <w:t xml:space="preserve"> care nu sunt justificate prin cereri de rambursare.</w:t>
      </w:r>
    </w:p>
    <w:bookmarkEnd w:id="1"/>
    <w:p w14:paraId="155AA60D" w14:textId="662AEF9B" w:rsidR="009F16BF"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beneficiarii/liderii de parteneriat/partenerii nu restituie AM</w:t>
      </w:r>
      <w:r w:rsidR="00134D22" w:rsidRPr="000E7E45">
        <w:rPr>
          <w:rFonts w:ascii="Trebuchet MS" w:eastAsia="Trebuchet MS" w:hAnsi="Trebuchet MS" w:cs="Trebuchet MS"/>
          <w:color w:val="000000" w:themeColor="text1"/>
          <w:w w:val="103"/>
          <w:sz w:val="22"/>
          <w:szCs w:val="22"/>
          <w:lang w:val="ro-RO"/>
        </w:rPr>
        <w:t>PEO</w:t>
      </w:r>
      <w:r w:rsidRPr="000E7E45">
        <w:rPr>
          <w:rFonts w:ascii="Trebuchet MS" w:eastAsia="Trebuchet MS" w:hAnsi="Trebuchet MS" w:cs="Trebuchet MS"/>
          <w:color w:val="000000" w:themeColor="text1"/>
          <w:w w:val="103"/>
          <w:sz w:val="22"/>
          <w:szCs w:val="22"/>
          <w:lang w:val="ro-RO"/>
        </w:rPr>
        <w:t>, in termen de 15 zile de la data comunicării notificării, sumele calculate în aplicarea prevederilor alin.</w:t>
      </w:r>
      <w:r w:rsidR="00C84D07" w:rsidRPr="000E7E45">
        <w:rPr>
          <w:rFonts w:ascii="Trebuchet MS" w:eastAsia="Trebuchet MS" w:hAnsi="Trebuchet MS" w:cs="Trebuchet MS"/>
          <w:color w:val="000000" w:themeColor="text1"/>
          <w:w w:val="103"/>
          <w:sz w:val="22"/>
          <w:szCs w:val="22"/>
          <w:lang w:val="ro-RO"/>
        </w:rPr>
        <w:t xml:space="preserve"> (</w:t>
      </w:r>
      <w:r w:rsidR="000E6267" w:rsidRPr="000E7E45">
        <w:rPr>
          <w:rFonts w:ascii="Trebuchet MS" w:eastAsia="Trebuchet MS" w:hAnsi="Trebuchet MS" w:cs="Trebuchet MS"/>
          <w:color w:val="000000" w:themeColor="text1"/>
          <w:w w:val="103"/>
          <w:sz w:val="22"/>
          <w:szCs w:val="22"/>
          <w:lang w:val="ro-RO"/>
        </w:rPr>
        <w:t>8</w:t>
      </w:r>
      <w:r w:rsidR="00C84D07" w:rsidRPr="000E7E45">
        <w:rPr>
          <w:rFonts w:ascii="Trebuchet MS" w:eastAsia="Trebuchet MS" w:hAnsi="Trebuchet MS" w:cs="Trebuchet MS"/>
          <w:color w:val="000000" w:themeColor="text1"/>
          <w:w w:val="103"/>
          <w:sz w:val="22"/>
          <w:szCs w:val="22"/>
          <w:lang w:val="ro-RO"/>
        </w:rPr>
        <w:t>)</w:t>
      </w:r>
      <w:r w:rsidR="009F16BF"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AMPEO</w:t>
      </w:r>
      <w:r w:rsidR="00ED00BC" w:rsidRPr="000E7E45">
        <w:rPr>
          <w:rFonts w:ascii="Trebuchet MS" w:eastAsia="Trebuchet MS" w:hAnsi="Trebuchet MS" w:cs="Trebuchet MS"/>
          <w:color w:val="000000" w:themeColor="text1"/>
          <w:w w:val="103"/>
          <w:sz w:val="22"/>
          <w:szCs w:val="22"/>
          <w:lang w:val="ro-RO"/>
        </w:rPr>
        <w:t>/OI</w:t>
      </w:r>
      <w:r w:rsidR="0037200D" w:rsidRPr="000E7E45">
        <w:rPr>
          <w:rFonts w:ascii="Trebuchet MS" w:eastAsia="Trebuchet MS" w:hAnsi="Trebuchet MS" w:cs="Trebuchet MS"/>
          <w:color w:val="000000" w:themeColor="text1"/>
          <w:w w:val="103"/>
          <w:sz w:val="22"/>
          <w:szCs w:val="22"/>
          <w:lang w:val="ro-RO"/>
        </w:rPr>
        <w:t xml:space="preserve"> emite</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decizia</w:t>
      </w:r>
      <w:r w:rsidRPr="000E7E45">
        <w:rPr>
          <w:rFonts w:ascii="Trebuchet MS" w:eastAsia="Trebuchet MS" w:hAnsi="Trebuchet MS" w:cs="Trebuchet MS"/>
          <w:color w:val="000000" w:themeColor="text1"/>
          <w:w w:val="103"/>
          <w:sz w:val="22"/>
          <w:szCs w:val="22"/>
          <w:lang w:val="ro-RO"/>
        </w:rPr>
        <w:t xml:space="preserve"> de recuperare 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Pr="000E7E45">
        <w:rPr>
          <w:rFonts w:ascii="Trebuchet MS" w:eastAsia="Trebuchet MS" w:hAnsi="Trebuchet MS" w:cs="Trebuchet MS"/>
          <w:color w:val="000000" w:themeColor="text1"/>
          <w:w w:val="103"/>
          <w:sz w:val="22"/>
          <w:szCs w:val="22"/>
          <w:lang w:val="ro-RO"/>
        </w:rPr>
        <w:t xml:space="preserve"> pe numele beneficiarilor/liderilor de parteneriat/partenerilor, după caz, prin care se individualizează sumele de restituit exprimate în moneda națională. </w:t>
      </w:r>
    </w:p>
    <w:p w14:paraId="46D3E69E" w14:textId="77777777" w:rsidR="009F16BF" w:rsidRPr="000E7E45" w:rsidRDefault="002663DC" w:rsidP="00A275A7">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Decizia </w:t>
      </w:r>
      <w:r w:rsidR="009F16BF" w:rsidRPr="000E7E45">
        <w:rPr>
          <w:rFonts w:ascii="Trebuchet MS" w:eastAsia="Trebuchet MS" w:hAnsi="Trebuchet MS" w:cs="Trebuchet MS"/>
          <w:color w:val="000000" w:themeColor="text1"/>
          <w:w w:val="103"/>
          <w:sz w:val="22"/>
          <w:szCs w:val="22"/>
          <w:lang w:val="ro-RO"/>
        </w:rPr>
        <w:t xml:space="preserve">de recuperare a </w:t>
      </w:r>
      <w:proofErr w:type="spellStart"/>
      <w:r w:rsidR="009F16BF" w:rsidRPr="000E7E45">
        <w:rPr>
          <w:rFonts w:ascii="Trebuchet MS" w:eastAsia="Trebuchet MS" w:hAnsi="Trebuchet MS" w:cs="Trebuchet MS"/>
          <w:color w:val="000000" w:themeColor="text1"/>
          <w:w w:val="103"/>
          <w:sz w:val="22"/>
          <w:szCs w:val="22"/>
          <w:lang w:val="ro-RO"/>
        </w:rPr>
        <w:t>prefinanțării</w:t>
      </w:r>
      <w:proofErr w:type="spellEnd"/>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constituie titlu de creanță emis în condițiile legii și cuprinde elementele care se regăsesc la art.</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46 alin.</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din Legea nr.</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207/2015 privind Codul de procedură fiscală, cu modificările și completările ulterioare. </w:t>
      </w:r>
    </w:p>
    <w:p w14:paraId="5543E325" w14:textId="7CF7BB28" w:rsidR="00253793" w:rsidRPr="000E7E45" w:rsidRDefault="002663DC" w:rsidP="00611E52">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titlul de creanță se indică și contul în care </w:t>
      </w:r>
      <w:bookmarkStart w:id="2" w:name="_Hlk118129613"/>
      <w:r w:rsidRPr="000E7E45">
        <w:rPr>
          <w:rFonts w:ascii="Trebuchet MS" w:eastAsia="Trebuchet MS" w:hAnsi="Trebuchet MS" w:cs="Trebuchet MS"/>
          <w:color w:val="000000" w:themeColor="text1"/>
          <w:w w:val="103"/>
          <w:sz w:val="22"/>
          <w:szCs w:val="22"/>
          <w:lang w:val="ro-RO"/>
        </w:rPr>
        <w:t xml:space="preserve">beneficiarul/liderul de parteneriat/partenerul </w:t>
      </w:r>
      <w:bookmarkEnd w:id="2"/>
      <w:r w:rsidRPr="000E7E45">
        <w:rPr>
          <w:rFonts w:ascii="Trebuchet MS" w:eastAsia="Trebuchet MS" w:hAnsi="Trebuchet MS" w:cs="Trebuchet MS"/>
          <w:color w:val="000000" w:themeColor="text1"/>
          <w:w w:val="103"/>
          <w:sz w:val="22"/>
          <w:szCs w:val="22"/>
          <w:lang w:val="ro-RO"/>
        </w:rPr>
        <w:t>trebuie să efectueze plata.</w:t>
      </w:r>
    </w:p>
    <w:p w14:paraId="65CC50FC" w14:textId="1C77F1F3"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bookmarkStart w:id="3" w:name="_Hlk118128959"/>
      <w:r w:rsidRPr="000E7E45">
        <w:rPr>
          <w:rFonts w:ascii="Trebuchet MS" w:eastAsia="Trebuchet MS" w:hAnsi="Trebuchet MS" w:cs="Trebuchet MS"/>
          <w:color w:val="000000" w:themeColor="text1"/>
          <w:w w:val="103"/>
          <w:sz w:val="22"/>
          <w:szCs w:val="22"/>
          <w:lang w:val="ro-RO"/>
        </w:rPr>
        <w:t xml:space="preserve">Decizia de recuperare a </w:t>
      </w:r>
      <w:proofErr w:type="spellStart"/>
      <w:r w:rsidRPr="000E7E45">
        <w:rPr>
          <w:rFonts w:ascii="Trebuchet MS" w:eastAsia="Trebuchet MS" w:hAnsi="Trebuchet MS" w:cs="Trebuchet MS"/>
          <w:color w:val="000000" w:themeColor="text1"/>
          <w:w w:val="103"/>
          <w:sz w:val="22"/>
          <w:szCs w:val="22"/>
          <w:lang w:val="ro-RO"/>
        </w:rPr>
        <w:t>prefinanțării</w:t>
      </w:r>
      <w:bookmarkEnd w:id="3"/>
      <w:proofErr w:type="spellEnd"/>
      <w:r w:rsidRPr="000E7E45">
        <w:rPr>
          <w:rFonts w:ascii="Trebuchet MS" w:eastAsia="Trebuchet MS" w:hAnsi="Trebuchet MS" w:cs="Trebuchet MS"/>
          <w:color w:val="000000" w:themeColor="text1"/>
          <w:w w:val="103"/>
          <w:sz w:val="22"/>
          <w:szCs w:val="22"/>
          <w:lang w:val="ro-RO"/>
        </w:rPr>
        <w:t>, va fi comunicată</w:t>
      </w:r>
      <w:r w:rsidR="00B2588D" w:rsidRPr="000E7E45">
        <w:rPr>
          <w:rFonts w:ascii="Trebuchet MS" w:eastAsia="Trebuchet MS" w:hAnsi="Trebuchet MS" w:cs="Trebuchet MS"/>
          <w:color w:val="000000" w:themeColor="text1"/>
          <w:w w:val="103"/>
          <w:sz w:val="22"/>
          <w:szCs w:val="22"/>
          <w:lang w:val="ro-RO"/>
        </w:rPr>
        <w:t xml:space="preserve"> </w:t>
      </w:r>
      <w:bookmarkStart w:id="4" w:name="_Hlk118813654"/>
      <w:r w:rsidR="00ED00BC" w:rsidRPr="000E7E45">
        <w:rPr>
          <w:rFonts w:ascii="Trebuchet MS" w:eastAsia="Trebuchet MS" w:hAnsi="Trebuchet MS" w:cs="Trebuchet MS"/>
          <w:color w:val="000000" w:themeColor="text1"/>
          <w:w w:val="103"/>
          <w:sz w:val="22"/>
          <w:szCs w:val="22"/>
          <w:lang w:val="ro-RO"/>
        </w:rPr>
        <w:t xml:space="preserve">debitorului, </w:t>
      </w:r>
      <w:r w:rsidR="00B2588D" w:rsidRPr="000E7E45">
        <w:rPr>
          <w:rFonts w:ascii="Trebuchet MS" w:eastAsia="Trebuchet MS" w:hAnsi="Trebuchet MS" w:cs="Trebuchet MS"/>
          <w:color w:val="000000" w:themeColor="text1"/>
          <w:w w:val="103"/>
          <w:sz w:val="22"/>
          <w:szCs w:val="22"/>
          <w:lang w:val="ro-RO"/>
        </w:rPr>
        <w:t>în conformitate cu prevederile  art. 20 alin</w:t>
      </w:r>
      <w:r w:rsidR="00ED00BC" w:rsidRPr="000E7E45">
        <w:rPr>
          <w:rFonts w:ascii="Trebuchet MS" w:eastAsia="Trebuchet MS" w:hAnsi="Trebuchet MS" w:cs="Trebuchet MS"/>
          <w:color w:val="000000" w:themeColor="text1"/>
          <w:w w:val="103"/>
          <w:sz w:val="22"/>
          <w:szCs w:val="22"/>
          <w:lang w:val="ro-RO"/>
        </w:rPr>
        <w:t>.</w:t>
      </w:r>
      <w:r w:rsidR="00B2588D" w:rsidRPr="000E7E45">
        <w:rPr>
          <w:rFonts w:ascii="Trebuchet MS" w:eastAsia="Trebuchet MS" w:hAnsi="Trebuchet MS" w:cs="Trebuchet MS"/>
          <w:color w:val="000000" w:themeColor="text1"/>
          <w:w w:val="103"/>
          <w:sz w:val="22"/>
          <w:szCs w:val="22"/>
          <w:lang w:val="ro-RO"/>
        </w:rPr>
        <w:t xml:space="preserve"> (3)</w:t>
      </w:r>
      <w:r w:rsidR="00ED00BC" w:rsidRPr="000E7E45">
        <w:rPr>
          <w:rFonts w:ascii="Trebuchet MS" w:eastAsia="Trebuchet MS" w:hAnsi="Trebuchet MS" w:cs="Trebuchet MS"/>
          <w:color w:val="000000" w:themeColor="text1"/>
          <w:w w:val="103"/>
          <w:sz w:val="22"/>
          <w:szCs w:val="22"/>
          <w:lang w:val="ro-RO"/>
        </w:rPr>
        <w:t xml:space="preserve"> </w:t>
      </w:r>
      <w:r w:rsidR="00B2588D" w:rsidRPr="000E7E45">
        <w:rPr>
          <w:rFonts w:ascii="Trebuchet MS" w:eastAsia="Trebuchet MS" w:hAnsi="Trebuchet MS" w:cs="Trebuchet MS"/>
          <w:color w:val="000000" w:themeColor="text1"/>
          <w:w w:val="103"/>
          <w:sz w:val="22"/>
          <w:szCs w:val="22"/>
          <w:lang w:val="ro-RO"/>
        </w:rPr>
        <w:t xml:space="preserve">din OUG </w:t>
      </w:r>
      <w:r w:rsidR="00ED00BC" w:rsidRPr="000E7E45">
        <w:rPr>
          <w:rFonts w:ascii="Trebuchet MS" w:eastAsia="Trebuchet MS" w:hAnsi="Trebuchet MS" w:cs="Trebuchet MS"/>
          <w:color w:val="000000" w:themeColor="text1"/>
          <w:w w:val="103"/>
          <w:sz w:val="22"/>
          <w:szCs w:val="22"/>
          <w:lang w:val="ro-RO"/>
        </w:rPr>
        <w:t xml:space="preserve">nr. </w:t>
      </w:r>
      <w:r w:rsidR="00B2588D" w:rsidRPr="000E7E45">
        <w:rPr>
          <w:rFonts w:ascii="Trebuchet MS" w:eastAsia="Trebuchet MS" w:hAnsi="Trebuchet MS" w:cs="Trebuchet MS"/>
          <w:color w:val="000000" w:themeColor="text1"/>
          <w:w w:val="103"/>
          <w:sz w:val="22"/>
          <w:szCs w:val="22"/>
          <w:lang w:val="ro-RO"/>
        </w:rPr>
        <w:t>133/2021</w:t>
      </w:r>
      <w:r w:rsidR="00ED00BC" w:rsidRPr="000E7E45">
        <w:rPr>
          <w:rFonts w:ascii="Trebuchet MS" w:eastAsia="Trebuchet MS" w:hAnsi="Trebuchet MS" w:cs="Trebuchet MS"/>
          <w:color w:val="000000" w:themeColor="text1"/>
          <w:w w:val="103"/>
          <w:sz w:val="22"/>
          <w:szCs w:val="22"/>
          <w:lang w:val="ro-RO"/>
        </w:rPr>
        <w:t xml:space="preserve"> si poate fi </w:t>
      </w:r>
      <w:r w:rsidRPr="000E7E45">
        <w:rPr>
          <w:rFonts w:ascii="Trebuchet MS" w:eastAsia="Trebuchet MS" w:hAnsi="Trebuchet MS" w:cs="Trebuchet MS"/>
          <w:color w:val="000000" w:themeColor="text1"/>
          <w:w w:val="103"/>
          <w:sz w:val="22"/>
          <w:szCs w:val="22"/>
          <w:lang w:val="ro-RO"/>
        </w:rPr>
        <w:t xml:space="preserve">contestată </w:t>
      </w:r>
      <w:bookmarkStart w:id="5" w:name="_Hlk118128572"/>
      <w:r w:rsidR="00ED00BC" w:rsidRPr="000E7E45">
        <w:rPr>
          <w:rFonts w:ascii="Trebuchet MS" w:eastAsia="Trebuchet MS" w:hAnsi="Trebuchet MS" w:cs="Trebuchet MS"/>
          <w:color w:val="000000" w:themeColor="text1"/>
          <w:w w:val="103"/>
          <w:sz w:val="22"/>
          <w:szCs w:val="22"/>
          <w:lang w:val="ro-RO"/>
        </w:rPr>
        <w:t>de c</w:t>
      </w:r>
      <w:r w:rsidR="006E77C8" w:rsidRPr="000E7E45">
        <w:rPr>
          <w:rFonts w:ascii="Trebuchet MS" w:eastAsia="Trebuchet MS" w:hAnsi="Trebuchet MS" w:cs="Trebuchet MS"/>
          <w:color w:val="000000" w:themeColor="text1"/>
          <w:w w:val="103"/>
          <w:sz w:val="22"/>
          <w:szCs w:val="22"/>
          <w:lang w:val="ro-RO"/>
        </w:rPr>
        <w:t>ă</w:t>
      </w:r>
      <w:r w:rsidR="00ED00BC" w:rsidRPr="000E7E45">
        <w:rPr>
          <w:rFonts w:ascii="Trebuchet MS" w:eastAsia="Trebuchet MS" w:hAnsi="Trebuchet MS" w:cs="Trebuchet MS"/>
          <w:color w:val="000000" w:themeColor="text1"/>
          <w:w w:val="103"/>
          <w:sz w:val="22"/>
          <w:szCs w:val="22"/>
          <w:lang w:val="ro-RO"/>
        </w:rPr>
        <w:t xml:space="preserve">tre debitor, </w:t>
      </w:r>
      <w:r w:rsidRPr="000E7E45">
        <w:rPr>
          <w:rFonts w:ascii="Trebuchet MS" w:eastAsia="Trebuchet MS" w:hAnsi="Trebuchet MS" w:cs="Trebuchet MS"/>
          <w:color w:val="000000" w:themeColor="text1"/>
          <w:w w:val="103"/>
          <w:sz w:val="22"/>
          <w:szCs w:val="22"/>
          <w:lang w:val="ro-RO"/>
        </w:rPr>
        <w:t>în conformitate cu prevederile  art.</w:t>
      </w:r>
      <w:r w:rsidR="00B2588D"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20 alin</w:t>
      </w:r>
      <w:r w:rsidR="00ED00BC"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(4)</w:t>
      </w:r>
      <w:r w:rsidR="00ED00BC"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(5)</w:t>
      </w:r>
      <w:r w:rsidR="0037200D" w:rsidRPr="000E7E45">
        <w:rPr>
          <w:rFonts w:ascii="Trebuchet MS" w:eastAsia="Trebuchet MS" w:hAnsi="Trebuchet MS" w:cs="Trebuchet MS"/>
          <w:color w:val="000000" w:themeColor="text1"/>
          <w:w w:val="103"/>
          <w:sz w:val="22"/>
          <w:szCs w:val="22"/>
          <w:lang w:val="ro-RO"/>
        </w:rPr>
        <w:t xml:space="preserve"> din OUG </w:t>
      </w:r>
      <w:r w:rsidR="00ED00BC" w:rsidRPr="000E7E45">
        <w:rPr>
          <w:rFonts w:ascii="Trebuchet MS" w:eastAsia="Trebuchet MS" w:hAnsi="Trebuchet MS" w:cs="Trebuchet MS"/>
          <w:color w:val="000000" w:themeColor="text1"/>
          <w:w w:val="103"/>
          <w:sz w:val="22"/>
          <w:szCs w:val="22"/>
          <w:lang w:val="ro-RO"/>
        </w:rPr>
        <w:t xml:space="preserve">nr. </w:t>
      </w:r>
      <w:r w:rsidR="0037200D" w:rsidRPr="000E7E45">
        <w:rPr>
          <w:rFonts w:ascii="Trebuchet MS" w:eastAsia="Trebuchet MS" w:hAnsi="Trebuchet MS" w:cs="Trebuchet MS"/>
          <w:color w:val="000000" w:themeColor="text1"/>
          <w:w w:val="103"/>
          <w:sz w:val="22"/>
          <w:szCs w:val="22"/>
          <w:lang w:val="ro-RO"/>
        </w:rPr>
        <w:t>133/2021</w:t>
      </w:r>
      <w:bookmarkEnd w:id="4"/>
      <w:bookmarkEnd w:id="5"/>
      <w:r w:rsidR="0037200D" w:rsidRPr="000E7E45">
        <w:rPr>
          <w:rFonts w:ascii="Trebuchet MS" w:eastAsia="Trebuchet MS" w:hAnsi="Trebuchet MS" w:cs="Trebuchet MS"/>
          <w:color w:val="000000" w:themeColor="text1"/>
          <w:w w:val="103"/>
          <w:sz w:val="22"/>
          <w:szCs w:val="22"/>
          <w:lang w:val="ro-RO"/>
        </w:rPr>
        <w:t>.</w:t>
      </w:r>
    </w:p>
    <w:p w14:paraId="59CFD649" w14:textId="7CEBA66A" w:rsidR="00253793" w:rsidRPr="000E7E45" w:rsidRDefault="002663DC" w:rsidP="00DF255C">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beneficiarii/liderii de parteneriat/partenerii</w:t>
      </w:r>
      <w:r w:rsidR="003F660B"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nu achită debitul stabilit in decizia de recuperare 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009C5CF9" w:rsidRPr="000E7E45">
        <w:rPr>
          <w:rFonts w:ascii="Trebuchet MS" w:eastAsia="Trebuchet MS" w:hAnsi="Trebuchet MS" w:cs="Trebuchet MS"/>
          <w:color w:val="000000" w:themeColor="text1"/>
          <w:w w:val="103"/>
          <w:sz w:val="22"/>
          <w:szCs w:val="22"/>
          <w:lang w:val="ro-RO"/>
        </w:rPr>
        <w:t xml:space="preserve"> î</w:t>
      </w:r>
      <w:r w:rsidRPr="000E7E45">
        <w:rPr>
          <w:rFonts w:ascii="Trebuchet MS" w:eastAsia="Trebuchet MS" w:hAnsi="Trebuchet MS" w:cs="Trebuchet MS"/>
          <w:color w:val="000000" w:themeColor="text1"/>
          <w:w w:val="103"/>
          <w:sz w:val="22"/>
          <w:szCs w:val="22"/>
          <w:lang w:val="ro-RO"/>
        </w:rPr>
        <w:t xml:space="preserve">n termen de 30 de zile de la comunicarea acesteia, </w:t>
      </w:r>
      <w:r w:rsidR="00ED00BC" w:rsidRPr="000E7E45">
        <w:rPr>
          <w:rFonts w:ascii="Trebuchet MS" w:eastAsia="Trebuchet MS" w:hAnsi="Trebuchet MS" w:cs="Trebuchet MS"/>
          <w:color w:val="000000" w:themeColor="text1"/>
          <w:w w:val="103"/>
          <w:sz w:val="22"/>
          <w:szCs w:val="22"/>
          <w:lang w:val="ro-RO"/>
        </w:rPr>
        <w:tab/>
      </w:r>
      <w:bookmarkStart w:id="6" w:name="_Hlk118813696"/>
      <w:r w:rsidR="00ED00BC" w:rsidRPr="000E7E45">
        <w:rPr>
          <w:rFonts w:ascii="Trebuchet MS" w:eastAsia="Trebuchet MS" w:hAnsi="Trebuchet MS" w:cs="Trebuchet MS"/>
          <w:color w:val="000000" w:themeColor="text1"/>
          <w:w w:val="103"/>
          <w:sz w:val="22"/>
          <w:szCs w:val="22"/>
          <w:lang w:val="ro-RO"/>
        </w:rPr>
        <w:t xml:space="preserve">Decizia de recuperare a </w:t>
      </w:r>
      <w:proofErr w:type="spellStart"/>
      <w:r w:rsidR="00ED00BC" w:rsidRPr="000E7E45">
        <w:rPr>
          <w:rFonts w:ascii="Trebuchet MS" w:eastAsia="Trebuchet MS" w:hAnsi="Trebuchet MS" w:cs="Trebuchet MS"/>
          <w:color w:val="000000" w:themeColor="text1"/>
          <w:w w:val="103"/>
          <w:sz w:val="22"/>
          <w:szCs w:val="22"/>
          <w:lang w:val="ro-RO"/>
        </w:rPr>
        <w:t>prefinanțării</w:t>
      </w:r>
      <w:proofErr w:type="spellEnd"/>
      <w:r w:rsidR="00ED00BC" w:rsidRPr="000E7E45">
        <w:rPr>
          <w:rFonts w:ascii="Trebuchet MS" w:eastAsia="Trebuchet MS" w:hAnsi="Trebuchet MS" w:cs="Trebuchet MS"/>
          <w:color w:val="000000" w:themeColor="text1"/>
          <w:w w:val="103"/>
          <w:sz w:val="22"/>
          <w:szCs w:val="22"/>
          <w:lang w:val="ro-RO"/>
        </w:rPr>
        <w:t xml:space="preserve"> devine titlu executoriu</w:t>
      </w:r>
      <w:bookmarkEnd w:id="6"/>
      <w:r w:rsidR="00ED00BC" w:rsidRPr="000E7E45">
        <w:rPr>
          <w:rFonts w:ascii="Trebuchet MS" w:eastAsia="Trebuchet MS" w:hAnsi="Trebuchet MS" w:cs="Trebuchet MS"/>
          <w:color w:val="000000" w:themeColor="text1"/>
          <w:w w:val="103"/>
          <w:sz w:val="22"/>
          <w:szCs w:val="22"/>
          <w:lang w:val="ro-RO"/>
        </w:rPr>
        <w:t xml:space="preserve">. </w:t>
      </w:r>
    </w:p>
    <w:p w14:paraId="17621538" w14:textId="7F6C93DD" w:rsidR="00963EE1" w:rsidRPr="000E7E45" w:rsidRDefault="00DF255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hAnsi="Trebuchet MS"/>
          <w:color w:val="000000" w:themeColor="text1"/>
          <w:sz w:val="22"/>
          <w:szCs w:val="22"/>
          <w:lang w:val="pt-BR"/>
        </w:rPr>
        <w:t xml:space="preserve"> </w:t>
      </w:r>
      <w:bookmarkStart w:id="7" w:name="_Hlk118813740"/>
      <w:r w:rsidRPr="000E7E45">
        <w:rPr>
          <w:rFonts w:ascii="Trebuchet MS" w:hAnsi="Trebuchet MS"/>
          <w:color w:val="000000" w:themeColor="text1"/>
          <w:sz w:val="22"/>
          <w:szCs w:val="22"/>
          <w:lang w:val="pt-BR"/>
        </w:rPr>
        <w:t>P</w:t>
      </w:r>
      <w:proofErr w:type="spellStart"/>
      <w:r w:rsidRPr="000E7E45">
        <w:rPr>
          <w:rFonts w:ascii="Trebuchet MS" w:eastAsia="Trebuchet MS" w:hAnsi="Trebuchet MS" w:cs="Trebuchet MS"/>
          <w:color w:val="000000" w:themeColor="text1"/>
          <w:w w:val="103"/>
          <w:sz w:val="22"/>
          <w:szCs w:val="22"/>
          <w:lang w:val="ro-RO"/>
        </w:rPr>
        <w:t>entru</w:t>
      </w:r>
      <w:proofErr w:type="spellEnd"/>
      <w:r w:rsidRPr="000E7E45">
        <w:rPr>
          <w:rFonts w:ascii="Trebuchet MS" w:eastAsia="Trebuchet MS" w:hAnsi="Trebuchet MS" w:cs="Trebuchet MS"/>
          <w:color w:val="000000" w:themeColor="text1"/>
          <w:w w:val="103"/>
          <w:sz w:val="22"/>
          <w:szCs w:val="22"/>
          <w:lang w:val="ro-RO"/>
        </w:rPr>
        <w:t xml:space="preserve"> neachitarea la termen a </w:t>
      </w:r>
      <w:proofErr w:type="spellStart"/>
      <w:r w:rsidRPr="000E7E45">
        <w:rPr>
          <w:rFonts w:ascii="Trebuchet MS" w:eastAsia="Trebuchet MS" w:hAnsi="Trebuchet MS" w:cs="Trebuchet MS"/>
          <w:color w:val="000000" w:themeColor="text1"/>
          <w:w w:val="103"/>
          <w:sz w:val="22"/>
          <w:szCs w:val="22"/>
          <w:lang w:val="ro-RO"/>
        </w:rPr>
        <w:t>obligaţiilor</w:t>
      </w:r>
      <w:proofErr w:type="spellEnd"/>
      <w:r w:rsidRPr="000E7E45">
        <w:rPr>
          <w:rFonts w:ascii="Trebuchet MS" w:eastAsia="Trebuchet MS" w:hAnsi="Trebuchet MS" w:cs="Trebuchet MS"/>
          <w:color w:val="000000" w:themeColor="text1"/>
          <w:w w:val="103"/>
          <w:sz w:val="22"/>
          <w:szCs w:val="22"/>
          <w:lang w:val="ro-RO"/>
        </w:rPr>
        <w:t xml:space="preserve"> stabilite prin titlul de </w:t>
      </w:r>
      <w:proofErr w:type="spellStart"/>
      <w:r w:rsidRPr="000E7E45">
        <w:rPr>
          <w:rFonts w:ascii="Trebuchet MS" w:eastAsia="Trebuchet MS" w:hAnsi="Trebuchet MS" w:cs="Trebuchet MS"/>
          <w:color w:val="000000" w:themeColor="text1"/>
          <w:w w:val="103"/>
          <w:sz w:val="22"/>
          <w:szCs w:val="22"/>
          <w:lang w:val="ro-RO"/>
        </w:rPr>
        <w:t>creanţă</w:t>
      </w:r>
      <w:proofErr w:type="spellEnd"/>
      <w:r w:rsidRPr="000E7E45">
        <w:rPr>
          <w:rFonts w:ascii="Trebuchet MS" w:eastAsia="Trebuchet MS" w:hAnsi="Trebuchet MS" w:cs="Trebuchet MS"/>
          <w:color w:val="000000" w:themeColor="text1"/>
          <w:w w:val="103"/>
          <w:sz w:val="22"/>
          <w:szCs w:val="22"/>
          <w:lang w:val="ro-RO"/>
        </w:rPr>
        <w:t>, beneficiarul/liderul de parteneriat/partenerul</w:t>
      </w:r>
      <w:r w:rsidR="00534D07"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datoreaza</w:t>
      </w:r>
      <w:proofErr w:type="spellEnd"/>
      <w:r w:rsidRPr="000E7E45">
        <w:rPr>
          <w:rFonts w:ascii="Trebuchet MS" w:eastAsia="Trebuchet MS" w:hAnsi="Trebuchet MS" w:cs="Trebuchet MS"/>
          <w:color w:val="000000" w:themeColor="text1"/>
          <w:w w:val="103"/>
          <w:sz w:val="22"/>
          <w:szCs w:val="22"/>
          <w:lang w:val="ro-RO"/>
        </w:rPr>
        <w:t xml:space="preserve"> o dobândă</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care se calculează prin aplicarea ratei dobânzii datorate la soldul rămas de plată din</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sum</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stabilit</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in titlul de </w:t>
      </w:r>
      <w:proofErr w:type="spellStart"/>
      <w:r w:rsidRPr="000E7E45">
        <w:rPr>
          <w:rFonts w:ascii="Trebuchet MS" w:eastAsia="Trebuchet MS" w:hAnsi="Trebuchet MS" w:cs="Trebuchet MS"/>
          <w:color w:val="000000" w:themeColor="text1"/>
          <w:w w:val="103"/>
          <w:sz w:val="22"/>
          <w:szCs w:val="22"/>
          <w:lang w:val="ro-RO"/>
        </w:rPr>
        <w:t>creanta</w:t>
      </w:r>
      <w:proofErr w:type="spellEnd"/>
      <w:r w:rsidRPr="000E7E45">
        <w:rPr>
          <w:rFonts w:ascii="Trebuchet MS" w:eastAsia="Trebuchet MS" w:hAnsi="Trebuchet MS" w:cs="Trebuchet MS"/>
          <w:color w:val="000000" w:themeColor="text1"/>
          <w:w w:val="103"/>
          <w:sz w:val="22"/>
          <w:szCs w:val="22"/>
          <w:lang w:val="ro-RO"/>
        </w:rPr>
        <w:t>,</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din prima zi de după expirarea termenului de plată</w:t>
      </w:r>
      <w:r w:rsidR="00A275A7"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până la data stingerii </w:t>
      </w:r>
      <w:r w:rsidR="00963EE1" w:rsidRPr="000E7E45">
        <w:rPr>
          <w:rFonts w:ascii="Trebuchet MS" w:eastAsia="Trebuchet MS" w:hAnsi="Trebuchet MS" w:cs="Trebuchet MS"/>
          <w:color w:val="000000" w:themeColor="text1"/>
          <w:w w:val="103"/>
          <w:sz w:val="22"/>
          <w:szCs w:val="22"/>
          <w:lang w:val="ro-RO"/>
        </w:rPr>
        <w:t>crean</w:t>
      </w:r>
      <w:r w:rsidR="006E77C8" w:rsidRPr="000E7E45">
        <w:rPr>
          <w:rFonts w:ascii="Trebuchet MS" w:eastAsia="Trebuchet MS" w:hAnsi="Trebuchet MS" w:cs="Trebuchet MS"/>
          <w:color w:val="000000" w:themeColor="text1"/>
          <w:w w:val="103"/>
          <w:sz w:val="22"/>
          <w:szCs w:val="22"/>
          <w:lang w:val="ro-RO"/>
        </w:rPr>
        <w:t>ț</w:t>
      </w:r>
      <w:r w:rsidR="00963EE1" w:rsidRPr="000E7E45">
        <w:rPr>
          <w:rFonts w:ascii="Trebuchet MS" w:eastAsia="Trebuchet MS" w:hAnsi="Trebuchet MS" w:cs="Trebuchet MS"/>
          <w:color w:val="000000" w:themeColor="text1"/>
          <w:w w:val="103"/>
          <w:sz w:val="22"/>
          <w:szCs w:val="22"/>
          <w:lang w:val="ro-RO"/>
        </w:rPr>
        <w:t>e</w:t>
      </w:r>
      <w:bookmarkEnd w:id="7"/>
      <w:r w:rsidR="00963EE1" w:rsidRPr="000E7E45">
        <w:rPr>
          <w:rFonts w:ascii="Trebuchet MS" w:eastAsia="Trebuchet MS" w:hAnsi="Trebuchet MS" w:cs="Trebuchet MS"/>
          <w:color w:val="000000" w:themeColor="text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p>
    <w:p w14:paraId="0E55B348" w14:textId="451969C5" w:rsidR="00253793" w:rsidRPr="000E7E45" w:rsidRDefault="00A275A7"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8" w:name="_Hlk118813793"/>
      <w:r w:rsidRPr="000E7E45">
        <w:rPr>
          <w:rFonts w:ascii="Trebuchet MS" w:eastAsia="Trebuchet MS" w:hAnsi="Trebuchet MS" w:cs="Trebuchet MS"/>
          <w:color w:val="000000" w:themeColor="text1"/>
          <w:w w:val="103"/>
          <w:sz w:val="22"/>
          <w:szCs w:val="22"/>
          <w:lang w:val="ro-RO"/>
        </w:rPr>
        <w:t>I</w:t>
      </w:r>
      <w:r w:rsidR="00DF255C" w:rsidRPr="000E7E45">
        <w:rPr>
          <w:rFonts w:ascii="Trebuchet MS" w:eastAsia="Trebuchet MS" w:hAnsi="Trebuchet MS" w:cs="Trebuchet MS"/>
          <w:color w:val="000000" w:themeColor="text1"/>
          <w:w w:val="103"/>
          <w:sz w:val="22"/>
          <w:szCs w:val="22"/>
          <w:lang w:val="ro-RO"/>
        </w:rPr>
        <w:t xml:space="preserve">n vederea încasării de la debitor a dobânzii </w:t>
      </w:r>
      <w:r w:rsidRPr="000E7E45">
        <w:rPr>
          <w:rFonts w:ascii="Trebuchet MS" w:eastAsia="Trebuchet MS" w:hAnsi="Trebuchet MS" w:cs="Trebuchet MS"/>
          <w:color w:val="000000" w:themeColor="text1"/>
          <w:w w:val="103"/>
          <w:sz w:val="22"/>
          <w:szCs w:val="22"/>
          <w:lang w:val="ro-RO"/>
        </w:rPr>
        <w:t xml:space="preserve">datorate, AMPEO/OI </w:t>
      </w:r>
      <w:r w:rsidR="00DF255C" w:rsidRPr="000E7E45">
        <w:rPr>
          <w:rFonts w:ascii="Trebuchet MS" w:eastAsia="Trebuchet MS" w:hAnsi="Trebuchet MS" w:cs="Trebuchet MS"/>
          <w:color w:val="000000" w:themeColor="text1"/>
          <w:w w:val="103"/>
          <w:sz w:val="22"/>
          <w:szCs w:val="22"/>
          <w:lang w:val="ro-RO"/>
        </w:rPr>
        <w:t xml:space="preserve">emite decizia de stabilire a dobânzii, care constituie titlu de </w:t>
      </w:r>
      <w:proofErr w:type="spellStart"/>
      <w:r w:rsidR="00DF255C" w:rsidRPr="000E7E45">
        <w:rPr>
          <w:rFonts w:ascii="Trebuchet MS" w:eastAsia="Trebuchet MS" w:hAnsi="Trebuchet MS" w:cs="Trebuchet MS"/>
          <w:color w:val="000000" w:themeColor="text1"/>
          <w:w w:val="103"/>
          <w:sz w:val="22"/>
          <w:szCs w:val="22"/>
          <w:lang w:val="ro-RO"/>
        </w:rPr>
        <w:t>creanţă</w:t>
      </w:r>
      <w:proofErr w:type="spellEnd"/>
      <w:r w:rsidR="00DF255C" w:rsidRPr="000E7E45">
        <w:rPr>
          <w:rFonts w:ascii="Trebuchet MS" w:eastAsia="Trebuchet MS" w:hAnsi="Trebuchet MS" w:cs="Trebuchet MS"/>
          <w:color w:val="000000" w:themeColor="text1"/>
          <w:w w:val="103"/>
          <w:sz w:val="22"/>
          <w:szCs w:val="22"/>
          <w:lang w:val="ro-RO"/>
        </w:rPr>
        <w:t xml:space="preserve"> </w:t>
      </w:r>
      <w:proofErr w:type="spellStart"/>
      <w:r w:rsidR="00DF255C" w:rsidRPr="000E7E45">
        <w:rPr>
          <w:rFonts w:ascii="Trebuchet MS" w:eastAsia="Trebuchet MS" w:hAnsi="Trebuchet MS" w:cs="Trebuchet MS"/>
          <w:color w:val="000000" w:themeColor="text1"/>
          <w:w w:val="103"/>
          <w:sz w:val="22"/>
          <w:szCs w:val="22"/>
          <w:lang w:val="ro-RO"/>
        </w:rPr>
        <w:t>şi</w:t>
      </w:r>
      <w:proofErr w:type="spellEnd"/>
      <w:r w:rsidR="00DF255C" w:rsidRPr="000E7E45">
        <w:rPr>
          <w:rFonts w:ascii="Trebuchet MS" w:eastAsia="Trebuchet MS" w:hAnsi="Trebuchet MS" w:cs="Trebuchet MS"/>
          <w:color w:val="000000" w:themeColor="text1"/>
          <w:w w:val="103"/>
          <w:sz w:val="22"/>
          <w:szCs w:val="22"/>
          <w:lang w:val="ro-RO"/>
        </w:rPr>
        <w:t xml:space="preserve"> se comunică debitorului. </w:t>
      </w:r>
      <w:proofErr w:type="spellStart"/>
      <w:r w:rsidR="00DF255C" w:rsidRPr="000E7E45">
        <w:rPr>
          <w:rFonts w:ascii="Trebuchet MS" w:eastAsia="Trebuchet MS" w:hAnsi="Trebuchet MS" w:cs="Trebuchet MS"/>
          <w:color w:val="000000" w:themeColor="text1"/>
          <w:w w:val="103"/>
          <w:sz w:val="22"/>
          <w:szCs w:val="22"/>
          <w:lang w:val="ro-RO"/>
        </w:rPr>
        <w:t>Dispoziţiile</w:t>
      </w:r>
      <w:proofErr w:type="spellEnd"/>
      <w:r w:rsidR="00DF255C" w:rsidRPr="000E7E45">
        <w:rPr>
          <w:rFonts w:ascii="Trebuchet MS" w:eastAsia="Trebuchet MS" w:hAnsi="Trebuchet MS" w:cs="Trebuchet MS"/>
          <w:color w:val="000000" w:themeColor="text1"/>
          <w:w w:val="103"/>
          <w:sz w:val="22"/>
          <w:szCs w:val="22"/>
          <w:lang w:val="ro-RO"/>
        </w:rPr>
        <w:t xml:space="preserve"> alin. (</w:t>
      </w:r>
      <w:r w:rsidR="003C4C66" w:rsidRPr="000E7E45">
        <w:rPr>
          <w:rFonts w:ascii="Trebuchet MS" w:eastAsia="Trebuchet MS" w:hAnsi="Trebuchet MS" w:cs="Trebuchet MS"/>
          <w:color w:val="000000" w:themeColor="text1"/>
          <w:w w:val="103"/>
          <w:sz w:val="22"/>
          <w:szCs w:val="22"/>
          <w:lang w:val="ro-RO"/>
        </w:rPr>
        <w:t>10</w:t>
      </w:r>
      <w:r w:rsidR="00DF255C"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si (</w:t>
      </w:r>
      <w:r w:rsidR="003C4C66" w:rsidRPr="000E7E45">
        <w:rPr>
          <w:rFonts w:ascii="Trebuchet MS" w:eastAsia="Trebuchet MS" w:hAnsi="Trebuchet MS" w:cs="Trebuchet MS"/>
          <w:color w:val="000000" w:themeColor="text1"/>
          <w:w w:val="103"/>
          <w:sz w:val="22"/>
          <w:szCs w:val="22"/>
          <w:lang w:val="ro-RO"/>
        </w:rPr>
        <w:t>11</w:t>
      </w:r>
      <w:r w:rsidRPr="000E7E45">
        <w:rPr>
          <w:rFonts w:ascii="Trebuchet MS" w:eastAsia="Trebuchet MS" w:hAnsi="Trebuchet MS" w:cs="Trebuchet MS"/>
          <w:color w:val="000000" w:themeColor="text1"/>
          <w:w w:val="103"/>
          <w:sz w:val="22"/>
          <w:szCs w:val="22"/>
          <w:lang w:val="ro-RO"/>
        </w:rPr>
        <w:t xml:space="preserve">) </w:t>
      </w:r>
      <w:r w:rsidR="00DF255C" w:rsidRPr="000E7E45">
        <w:rPr>
          <w:rFonts w:ascii="Trebuchet MS" w:eastAsia="Trebuchet MS" w:hAnsi="Trebuchet MS" w:cs="Trebuchet MS"/>
          <w:color w:val="000000" w:themeColor="text1"/>
          <w:w w:val="103"/>
          <w:sz w:val="22"/>
          <w:szCs w:val="22"/>
          <w:lang w:val="ro-RO"/>
        </w:rPr>
        <w:t xml:space="preserve">sunt aplicabile în mod corespunzător. </w:t>
      </w:r>
      <w:bookmarkEnd w:id="8"/>
    </w:p>
    <w:p w14:paraId="45C35164" w14:textId="1F870A1F"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nerecuperării sumelor datorate din decizia de recuperare 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Pr="000E7E45">
        <w:rPr>
          <w:rFonts w:ascii="Trebuchet MS" w:eastAsia="Trebuchet MS" w:hAnsi="Trebuchet MS" w:cs="Trebuchet MS"/>
          <w:color w:val="000000" w:themeColor="text1"/>
          <w:w w:val="103"/>
          <w:sz w:val="22"/>
          <w:szCs w:val="22"/>
          <w:lang w:val="ro-RO"/>
        </w:rPr>
        <w:t>/ din decizia de stabilire a dobânzii, la expirarea termenului de 30 de zile de la data comunicării, AM</w:t>
      </w:r>
      <w:r w:rsidR="00134D22" w:rsidRPr="000E7E45">
        <w:rPr>
          <w:rFonts w:ascii="Trebuchet MS" w:eastAsia="Trebuchet MS" w:hAnsi="Trebuchet MS" w:cs="Trebuchet MS"/>
          <w:color w:val="000000" w:themeColor="text1"/>
          <w:w w:val="103"/>
          <w:sz w:val="22"/>
          <w:szCs w:val="22"/>
          <w:lang w:val="ro-RO"/>
        </w:rPr>
        <w:t>PEO</w:t>
      </w:r>
      <w:r w:rsidRPr="000E7E45">
        <w:rPr>
          <w:rFonts w:ascii="Trebuchet MS" w:eastAsia="Trebuchet MS" w:hAnsi="Trebuchet MS" w:cs="Trebuchet MS"/>
          <w:color w:val="000000" w:themeColor="text1"/>
          <w:w w:val="103"/>
          <w:sz w:val="22"/>
          <w:szCs w:val="22"/>
          <w:lang w:val="ro-RO"/>
        </w:rPr>
        <w:t xml:space="preserve"> comunică titlurile executorii împreună cu dovada comunicării acestora organelor fiscale competente din subordinea </w:t>
      </w:r>
      <w:proofErr w:type="spellStart"/>
      <w:r w:rsidRPr="000E7E45">
        <w:rPr>
          <w:rFonts w:ascii="Trebuchet MS" w:eastAsia="Trebuchet MS" w:hAnsi="Trebuchet MS" w:cs="Trebuchet MS"/>
          <w:color w:val="000000" w:themeColor="text1"/>
          <w:w w:val="103"/>
          <w:sz w:val="22"/>
          <w:szCs w:val="22"/>
          <w:lang w:val="ro-RO"/>
        </w:rPr>
        <w:t>Agenţiei</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Naţionale</w:t>
      </w:r>
      <w:proofErr w:type="spellEnd"/>
      <w:r w:rsidRPr="000E7E45">
        <w:rPr>
          <w:rFonts w:ascii="Trebuchet MS" w:eastAsia="Trebuchet MS" w:hAnsi="Trebuchet MS" w:cs="Trebuchet MS"/>
          <w:color w:val="000000" w:themeColor="text1"/>
          <w:w w:val="103"/>
          <w:sz w:val="22"/>
          <w:szCs w:val="22"/>
          <w:lang w:val="ro-RO"/>
        </w:rPr>
        <w:t xml:space="preserve"> de Administrare Fiscală, în vederea recuperării sumelor individualizate prin acestea</w:t>
      </w:r>
      <w:r w:rsidR="00A275A7"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potrivit prevederilor Legii nr. 207/2015 privind Codul de procedură fiscală, cu modificările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completările ulterioare.</w:t>
      </w:r>
    </w:p>
    <w:p w14:paraId="09826E62" w14:textId="2933F8A2" w:rsidR="00253793" w:rsidRPr="000E7E45" w:rsidRDefault="00EB1EDE"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Pentru     a     putea     beneficia     de     </w:t>
      </w:r>
      <w:proofErr w:type="spellStart"/>
      <w:r w:rsidRPr="000E7E45">
        <w:rPr>
          <w:rFonts w:ascii="Trebuchet MS" w:eastAsia="Trebuchet MS" w:hAnsi="Trebuchet MS" w:cs="Trebuchet MS"/>
          <w:color w:val="000000" w:themeColor="text1"/>
          <w:w w:val="103"/>
          <w:sz w:val="22"/>
          <w:szCs w:val="22"/>
          <w:lang w:val="ro-RO"/>
        </w:rPr>
        <w:t>prefinanţare</w:t>
      </w:r>
      <w:proofErr w:type="spellEnd"/>
      <w:r w:rsidRPr="000E7E45">
        <w:rPr>
          <w:rFonts w:ascii="Trebuchet MS" w:eastAsia="Trebuchet MS" w:hAnsi="Trebuchet MS" w:cs="Trebuchet MS"/>
          <w:color w:val="000000" w:themeColor="text1"/>
          <w:w w:val="103"/>
          <w:sz w:val="22"/>
          <w:szCs w:val="22"/>
          <w:lang w:val="ro-RO"/>
        </w:rPr>
        <w:t>,      beneficiarul</w:t>
      </w:r>
      <w:r w:rsidR="00CA37FD" w:rsidRPr="000E7E45">
        <w:rPr>
          <w:rFonts w:ascii="Trebuchet MS" w:eastAsia="Trebuchet MS" w:hAnsi="Trebuchet MS" w:cs="Trebuchet MS"/>
          <w:color w:val="000000" w:themeColor="text1"/>
          <w:w w:val="103"/>
          <w:sz w:val="22"/>
          <w:szCs w:val="22"/>
          <w:lang w:val="ro-RO"/>
        </w:rPr>
        <w:t>/partenerul</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C96F72" w:rsidRPr="000E7E45">
        <w:rPr>
          <w:rFonts w:ascii="Trebuchet MS" w:eastAsia="Trebuchet MS" w:hAnsi="Trebuchet MS" w:cs="Trebuchet MS"/>
          <w:color w:val="000000" w:themeColor="text1"/>
          <w:w w:val="103"/>
          <w:sz w:val="22"/>
          <w:szCs w:val="22"/>
          <w:lang w:val="ro-RO"/>
        </w:rPr>
        <w:t xml:space="preserve">cu excepția </w:t>
      </w:r>
      <w:proofErr w:type="spellStart"/>
      <w:r w:rsidRPr="000E7E45">
        <w:rPr>
          <w:rFonts w:ascii="Trebuchet MS" w:eastAsia="Trebuchet MS" w:hAnsi="Trebuchet MS" w:cs="Trebuchet MS"/>
          <w:color w:val="000000" w:themeColor="text1"/>
          <w:w w:val="103"/>
          <w:sz w:val="22"/>
          <w:szCs w:val="22"/>
          <w:lang w:val="ro-RO"/>
        </w:rPr>
        <w:t>instituţii</w:t>
      </w:r>
      <w:r w:rsidR="00C96F72" w:rsidRPr="000E7E45">
        <w:rPr>
          <w:rFonts w:ascii="Trebuchet MS" w:eastAsia="Trebuchet MS" w:hAnsi="Trebuchet MS" w:cs="Trebuchet MS"/>
          <w:color w:val="000000" w:themeColor="text1"/>
          <w:w w:val="103"/>
          <w:sz w:val="22"/>
          <w:szCs w:val="22"/>
          <w:lang w:val="ro-RO"/>
        </w:rPr>
        <w:t>lor</w:t>
      </w:r>
      <w:proofErr w:type="spellEnd"/>
      <w:r w:rsidRPr="000E7E45">
        <w:rPr>
          <w:rFonts w:ascii="Trebuchet MS" w:eastAsia="Trebuchet MS" w:hAnsi="Trebuchet MS" w:cs="Trebuchet MS"/>
          <w:color w:val="000000" w:themeColor="text1"/>
          <w:w w:val="103"/>
          <w:sz w:val="22"/>
          <w:szCs w:val="22"/>
          <w:lang w:val="ro-RO"/>
        </w:rPr>
        <w:t xml:space="preserve">  publice,  are </w:t>
      </w:r>
      <w:proofErr w:type="spellStart"/>
      <w:r w:rsidRPr="000E7E45">
        <w:rPr>
          <w:rFonts w:ascii="Trebuchet MS" w:eastAsia="Trebuchet MS" w:hAnsi="Trebuchet MS" w:cs="Trebuchet MS"/>
          <w:color w:val="000000" w:themeColor="text1"/>
          <w:w w:val="103"/>
          <w:sz w:val="22"/>
          <w:szCs w:val="22"/>
          <w:lang w:val="ro-RO"/>
        </w:rPr>
        <w:t>obligaţia</w:t>
      </w:r>
      <w:proofErr w:type="spellEnd"/>
      <w:r w:rsidRPr="000E7E45">
        <w:rPr>
          <w:rFonts w:ascii="Trebuchet MS" w:eastAsia="Trebuchet MS" w:hAnsi="Trebuchet MS" w:cs="Trebuchet MS"/>
          <w:color w:val="000000" w:themeColor="text1"/>
          <w:w w:val="103"/>
          <w:sz w:val="22"/>
          <w:szCs w:val="22"/>
          <w:lang w:val="ro-RO"/>
        </w:rPr>
        <w:t xml:space="preserve">  să deschidă  un cont dedicat exclusiv pentru primirea </w:t>
      </w:r>
      <w:proofErr w:type="spellStart"/>
      <w:r w:rsidRPr="000E7E45">
        <w:rPr>
          <w:rFonts w:ascii="Trebuchet MS" w:eastAsia="Trebuchet MS" w:hAnsi="Trebuchet MS" w:cs="Trebuchet MS"/>
          <w:color w:val="000000" w:themeColor="text1"/>
          <w:w w:val="103"/>
          <w:sz w:val="22"/>
          <w:szCs w:val="22"/>
          <w:lang w:val="ro-RO"/>
        </w:rPr>
        <w:t>prefinanţării</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efectuarea cheltuielilor pentru care a fost solicitată aceasta.</w:t>
      </w:r>
    </w:p>
    <w:p w14:paraId="5619D5D8" w14:textId="162A0CB8" w:rsidR="00253793" w:rsidRPr="000E7E45" w:rsidRDefault="001147D4"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contul este deschis la Trezoreria Statului, s</w:t>
      </w:r>
      <w:r w:rsidR="00EB1EDE" w:rsidRPr="000E7E45">
        <w:rPr>
          <w:rFonts w:ascii="Trebuchet MS" w:eastAsia="Trebuchet MS" w:hAnsi="Trebuchet MS" w:cs="Trebuchet MS"/>
          <w:color w:val="000000" w:themeColor="text1"/>
          <w:w w:val="103"/>
          <w:sz w:val="22"/>
          <w:szCs w:val="22"/>
          <w:lang w:val="ro-RO"/>
        </w:rPr>
        <w:t xml:space="preserve">umele primite ca </w:t>
      </w:r>
      <w:proofErr w:type="spellStart"/>
      <w:r w:rsidR="00EB1EDE" w:rsidRPr="000E7E45">
        <w:rPr>
          <w:rFonts w:ascii="Trebuchet MS" w:eastAsia="Trebuchet MS" w:hAnsi="Trebuchet MS" w:cs="Trebuchet MS"/>
          <w:color w:val="000000" w:themeColor="text1"/>
          <w:w w:val="103"/>
          <w:sz w:val="22"/>
          <w:szCs w:val="22"/>
          <w:lang w:val="ro-RO"/>
        </w:rPr>
        <w:t>prefinanţare</w:t>
      </w:r>
      <w:proofErr w:type="spellEnd"/>
      <w:r w:rsidR="00EB1EDE" w:rsidRPr="000E7E45">
        <w:rPr>
          <w:rFonts w:ascii="Trebuchet MS" w:eastAsia="Trebuchet MS" w:hAnsi="Trebuchet MS" w:cs="Trebuchet MS"/>
          <w:color w:val="000000" w:themeColor="text1"/>
          <w:w w:val="103"/>
          <w:sz w:val="22"/>
          <w:szCs w:val="22"/>
          <w:lang w:val="ro-RO"/>
        </w:rPr>
        <w:t>,  aferente acelor tipuri de cheltuieli care nu pot fi efectuate din</w:t>
      </w:r>
      <w:r w:rsidRPr="000E7E45">
        <w:rPr>
          <w:rFonts w:ascii="Trebuchet MS" w:eastAsia="Trebuchet MS" w:hAnsi="Trebuchet MS" w:cs="Trebuchet MS"/>
          <w:color w:val="000000" w:themeColor="text1"/>
          <w:w w:val="103"/>
          <w:sz w:val="22"/>
          <w:szCs w:val="22"/>
          <w:lang w:val="ro-RO"/>
        </w:rPr>
        <w:t xml:space="preserve"> acest</w:t>
      </w:r>
      <w:r w:rsidR="00EB1EDE" w:rsidRPr="000E7E45">
        <w:rPr>
          <w:rFonts w:ascii="Trebuchet MS" w:eastAsia="Trebuchet MS" w:hAnsi="Trebuchet MS" w:cs="Trebuchet MS"/>
          <w:color w:val="000000" w:themeColor="text1"/>
          <w:w w:val="103"/>
          <w:sz w:val="22"/>
          <w:szCs w:val="22"/>
          <w:lang w:val="ro-RO"/>
        </w:rPr>
        <w:t xml:space="preserve"> cont, potrivit reglementărilor în vigoare, pot fi transferate  de către beneficiar/partener  în conturi deschise  la bănci comerciale,  cu </w:t>
      </w:r>
      <w:proofErr w:type="spellStart"/>
      <w:r w:rsidR="00EB1EDE" w:rsidRPr="000E7E45">
        <w:rPr>
          <w:rFonts w:ascii="Trebuchet MS" w:eastAsia="Trebuchet MS" w:hAnsi="Trebuchet MS" w:cs="Trebuchet MS"/>
          <w:color w:val="000000" w:themeColor="text1"/>
          <w:w w:val="103"/>
          <w:sz w:val="22"/>
          <w:szCs w:val="22"/>
          <w:lang w:val="ro-RO"/>
        </w:rPr>
        <w:t>condiţia</w:t>
      </w:r>
      <w:proofErr w:type="spellEnd"/>
      <w:r w:rsidR="00EB1EDE" w:rsidRPr="000E7E45">
        <w:rPr>
          <w:rFonts w:ascii="Trebuchet MS" w:eastAsia="Trebuchet MS" w:hAnsi="Trebuchet MS" w:cs="Trebuchet MS"/>
          <w:color w:val="000000" w:themeColor="text1"/>
          <w:w w:val="103"/>
          <w:sz w:val="22"/>
          <w:szCs w:val="22"/>
          <w:lang w:val="ro-RO"/>
        </w:rPr>
        <w:t xml:space="preserve"> efectuării cheltuielilor respective în termen de maximum </w:t>
      </w:r>
      <w:r w:rsidRPr="000E7E45">
        <w:rPr>
          <w:rFonts w:ascii="Trebuchet MS" w:eastAsia="Trebuchet MS" w:hAnsi="Trebuchet MS" w:cs="Trebuchet MS"/>
          <w:color w:val="000000" w:themeColor="text1"/>
          <w:w w:val="103"/>
          <w:sz w:val="22"/>
          <w:szCs w:val="22"/>
          <w:lang w:val="ro-RO"/>
        </w:rPr>
        <w:t>5</w:t>
      </w:r>
      <w:r w:rsidR="00EB1EDE" w:rsidRPr="000E7E45">
        <w:rPr>
          <w:rFonts w:ascii="Trebuchet MS" w:eastAsia="Trebuchet MS" w:hAnsi="Trebuchet MS" w:cs="Trebuchet MS"/>
          <w:color w:val="000000" w:themeColor="text1"/>
          <w:w w:val="103"/>
          <w:sz w:val="22"/>
          <w:szCs w:val="22"/>
          <w:lang w:val="ro-RO"/>
        </w:rPr>
        <w:t xml:space="preserve"> zile lucrătoare de la data efectuării transferului.</w:t>
      </w:r>
    </w:p>
    <w:p w14:paraId="2C366B97" w14:textId="21EBB0DD" w:rsidR="00253793" w:rsidRPr="000E7E45" w:rsidRDefault="006E5E66"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Suma reprezentând dobânda netă, respectiv diferența dintre </w:t>
      </w:r>
      <w:proofErr w:type="spellStart"/>
      <w:r w:rsidRPr="000E7E45">
        <w:rPr>
          <w:rFonts w:ascii="Trebuchet MS" w:eastAsia="Trebuchet MS" w:hAnsi="Trebuchet MS" w:cs="Trebuchet MS"/>
          <w:color w:val="000000" w:themeColor="text1"/>
          <w:w w:val="103"/>
          <w:sz w:val="22"/>
          <w:szCs w:val="22"/>
          <w:lang w:val="ro-RO"/>
        </w:rPr>
        <w:t>dobanda</w:t>
      </w:r>
      <w:proofErr w:type="spellEnd"/>
      <w:r w:rsidRPr="000E7E45">
        <w:rPr>
          <w:rFonts w:ascii="Trebuchet MS" w:eastAsia="Trebuchet MS" w:hAnsi="Trebuchet MS" w:cs="Trebuchet MS"/>
          <w:color w:val="000000" w:themeColor="text1"/>
          <w:w w:val="103"/>
          <w:sz w:val="22"/>
          <w:szCs w:val="22"/>
          <w:lang w:val="ro-RO"/>
        </w:rPr>
        <w:t xml:space="preserve"> brută acumulată în conturile prevăzute la alin. (</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Pr="000E7E45">
        <w:rPr>
          <w:rFonts w:ascii="Trebuchet MS" w:eastAsia="Trebuchet MS" w:hAnsi="Trebuchet MS" w:cs="Trebuchet MS"/>
          <w:color w:val="000000" w:themeColor="text1"/>
          <w:w w:val="103"/>
          <w:sz w:val="22"/>
          <w:szCs w:val="22"/>
          <w:lang w:val="ro-RO"/>
        </w:rPr>
        <w:t xml:space="preserve">) corespunzătoare  sumelor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ramase  </w:t>
      </w:r>
      <w:r w:rsidRPr="000E7E45">
        <w:rPr>
          <w:rFonts w:ascii="Trebuchet MS" w:eastAsia="Trebuchet MS" w:hAnsi="Trebuchet MS" w:cs="Trebuchet MS"/>
          <w:color w:val="000000" w:themeColor="text1"/>
          <w:w w:val="103"/>
          <w:sz w:val="22"/>
          <w:szCs w:val="22"/>
          <w:lang w:val="ro-RO"/>
        </w:rPr>
        <w:lastRenderedPageBreak/>
        <w:t>disponibile  în conturi,  și valoarea  cumulată  a impozitelor  aferente  dobânzii  și comisioanelor aferente conturilor respective, se raportează AM</w:t>
      </w:r>
      <w:r w:rsidR="00134D22" w:rsidRPr="000E7E45">
        <w:rPr>
          <w:rFonts w:ascii="Trebuchet MS" w:eastAsia="Trebuchet MS" w:hAnsi="Trebuchet MS" w:cs="Trebuchet MS"/>
          <w:color w:val="000000" w:themeColor="text1"/>
          <w:w w:val="103"/>
          <w:sz w:val="22"/>
          <w:szCs w:val="22"/>
          <w:lang w:val="ro-RO"/>
        </w:rPr>
        <w:t>PEO</w:t>
      </w:r>
      <w:r w:rsidRPr="000E7E45">
        <w:rPr>
          <w:rFonts w:ascii="Trebuchet MS" w:eastAsia="Trebuchet MS" w:hAnsi="Trebuchet MS" w:cs="Trebuchet MS"/>
          <w:color w:val="000000" w:themeColor="text1"/>
          <w:w w:val="103"/>
          <w:sz w:val="22"/>
          <w:szCs w:val="22"/>
          <w:lang w:val="ro-RO"/>
        </w:rPr>
        <w:t xml:space="preserve"> și se virează în contul indicat  de aceasta  în notificarea  privind  acordarea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Pr="000E7E45">
        <w:rPr>
          <w:rFonts w:ascii="Trebuchet MS" w:eastAsia="Trebuchet MS" w:hAnsi="Trebuchet MS" w:cs="Trebuchet MS"/>
          <w:color w:val="000000" w:themeColor="text1"/>
          <w:w w:val="103"/>
          <w:sz w:val="22"/>
          <w:szCs w:val="22"/>
          <w:lang w:val="ro-RO"/>
        </w:rPr>
        <w:t>,  cel târziu înainte  de depunerea ultimei cereri de rambursare.</w:t>
      </w:r>
    </w:p>
    <w:p w14:paraId="689CF0F7" w14:textId="5AB88B84" w:rsidR="001D164B" w:rsidRPr="000E7E45" w:rsidRDefault="00352A5F"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în care </w:t>
      </w:r>
      <w:r w:rsidR="00253793" w:rsidRPr="000E7E45">
        <w:rPr>
          <w:rFonts w:ascii="Trebuchet MS" w:eastAsia="Trebuchet MS" w:hAnsi="Trebuchet MS" w:cs="Trebuchet MS"/>
          <w:color w:val="000000" w:themeColor="text1"/>
          <w:w w:val="103"/>
          <w:sz w:val="22"/>
          <w:szCs w:val="22"/>
          <w:lang w:val="ro-RO"/>
        </w:rPr>
        <w:t>B</w:t>
      </w:r>
      <w:r w:rsidR="001D164B" w:rsidRPr="000E7E45">
        <w:rPr>
          <w:rFonts w:ascii="Trebuchet MS" w:eastAsia="Trebuchet MS" w:hAnsi="Trebuchet MS" w:cs="Trebuchet MS"/>
          <w:color w:val="000000" w:themeColor="text1"/>
          <w:w w:val="103"/>
          <w:sz w:val="22"/>
          <w:szCs w:val="22"/>
          <w:lang w:val="ro-RO"/>
        </w:rPr>
        <w:t>eneficiarul/liderul   de  parteneriat/partenerii</w:t>
      </w:r>
      <w:r w:rsidR="00961C13" w:rsidRPr="000E7E45">
        <w:rPr>
          <w:rFonts w:ascii="Trebuchet MS" w:eastAsia="Trebuchet MS" w:hAnsi="Trebuchet MS" w:cs="Trebuchet MS"/>
          <w:color w:val="000000" w:themeColor="text1"/>
          <w:spacing w:val="-1"/>
          <w:sz w:val="22"/>
          <w:szCs w:val="22"/>
          <w:lang w:val="ro-RO"/>
        </w:rPr>
        <w:t>,</w:t>
      </w:r>
      <w:r w:rsidR="001D164B" w:rsidRPr="000E7E45">
        <w:rPr>
          <w:rFonts w:ascii="Trebuchet MS" w:eastAsia="Trebuchet MS" w:hAnsi="Trebuchet MS" w:cs="Trebuchet MS"/>
          <w:color w:val="000000" w:themeColor="text1"/>
          <w:w w:val="103"/>
          <w:sz w:val="22"/>
          <w:szCs w:val="22"/>
          <w:lang w:val="ro-RO"/>
        </w:rPr>
        <w:t xml:space="preserve">   nu  efectuează viramentul sau sunt identificate neconcordanțe între sumele virate conform alin. </w:t>
      </w:r>
      <w:r w:rsidR="009D000E" w:rsidRPr="000E7E45">
        <w:rPr>
          <w:rFonts w:ascii="Trebuchet MS" w:eastAsia="Trebuchet MS" w:hAnsi="Trebuchet MS" w:cs="Trebuchet MS"/>
          <w:color w:val="000000" w:themeColor="text1"/>
          <w:w w:val="103"/>
          <w:sz w:val="22"/>
          <w:szCs w:val="22"/>
          <w:lang w:val="ro-RO"/>
        </w:rPr>
        <w:t>(</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009D000E" w:rsidRPr="000E7E45">
        <w:rPr>
          <w:rFonts w:ascii="Trebuchet MS" w:eastAsia="Trebuchet MS" w:hAnsi="Trebuchet MS" w:cs="Trebuchet MS"/>
          <w:color w:val="000000" w:themeColor="text1"/>
          <w:w w:val="103"/>
          <w:sz w:val="22"/>
          <w:szCs w:val="22"/>
          <w:lang w:val="ro-RO"/>
        </w:rPr>
        <w:t xml:space="preserve">) </w:t>
      </w:r>
      <w:r w:rsidR="00DE05F2" w:rsidRPr="000E7E45">
        <w:rPr>
          <w:rFonts w:ascii="Trebuchet MS" w:eastAsia="Trebuchet MS" w:hAnsi="Trebuchet MS" w:cs="Trebuchet MS"/>
          <w:color w:val="000000" w:themeColor="text1"/>
          <w:w w:val="103"/>
          <w:sz w:val="22"/>
          <w:szCs w:val="22"/>
          <w:lang w:val="ro-RO"/>
        </w:rPr>
        <w:t xml:space="preserve"> </w:t>
      </w:r>
      <w:r w:rsidR="001D164B" w:rsidRPr="000E7E45">
        <w:rPr>
          <w:rFonts w:ascii="Trebuchet MS" w:eastAsia="Trebuchet MS" w:hAnsi="Trebuchet MS" w:cs="Trebuchet MS"/>
          <w:color w:val="000000" w:themeColor="text1"/>
          <w:w w:val="103"/>
          <w:sz w:val="22"/>
          <w:szCs w:val="22"/>
          <w:lang w:val="ro-RO"/>
        </w:rPr>
        <w:t>și sumele rezultate din verificarea documentelor  financiare aferente proiectului, AM</w:t>
      </w:r>
      <w:r w:rsidR="00134D22" w:rsidRPr="000E7E45">
        <w:rPr>
          <w:rFonts w:ascii="Trebuchet MS" w:eastAsia="Trebuchet MS" w:hAnsi="Trebuchet MS" w:cs="Trebuchet MS"/>
          <w:color w:val="000000" w:themeColor="text1"/>
          <w:w w:val="103"/>
          <w:sz w:val="22"/>
          <w:szCs w:val="22"/>
          <w:lang w:val="ro-RO"/>
        </w:rPr>
        <w:t>PEO</w:t>
      </w:r>
      <w:r w:rsidR="001D164B" w:rsidRPr="000E7E45">
        <w:rPr>
          <w:rFonts w:ascii="Trebuchet MS" w:eastAsia="Trebuchet MS" w:hAnsi="Trebuchet MS" w:cs="Trebuchet MS"/>
          <w:color w:val="000000" w:themeColor="text1"/>
          <w:w w:val="103"/>
          <w:sz w:val="22"/>
          <w:szCs w:val="22"/>
          <w:lang w:val="ro-RO"/>
        </w:rPr>
        <w:t xml:space="preserve"> are </w:t>
      </w:r>
      <w:proofErr w:type="spellStart"/>
      <w:r w:rsidR="001D164B" w:rsidRPr="000E7E45">
        <w:rPr>
          <w:rFonts w:ascii="Trebuchet MS" w:eastAsia="Trebuchet MS" w:hAnsi="Trebuchet MS" w:cs="Trebuchet MS"/>
          <w:color w:val="000000" w:themeColor="text1"/>
          <w:w w:val="103"/>
          <w:sz w:val="22"/>
          <w:szCs w:val="22"/>
          <w:lang w:val="ro-RO"/>
        </w:rPr>
        <w:t>obligaţia</w:t>
      </w:r>
      <w:proofErr w:type="spellEnd"/>
      <w:r w:rsidR="001D164B" w:rsidRPr="000E7E45">
        <w:rPr>
          <w:rFonts w:ascii="Trebuchet MS" w:eastAsia="Trebuchet MS" w:hAnsi="Trebuchet MS" w:cs="Trebuchet MS"/>
          <w:color w:val="000000" w:themeColor="text1"/>
          <w:w w:val="103"/>
          <w:sz w:val="22"/>
          <w:szCs w:val="22"/>
          <w:lang w:val="ro-RO"/>
        </w:rPr>
        <w:t xml:space="preserve"> de a face deducerile necesare din rambursarea aferentă fondurilor europene </w:t>
      </w:r>
      <w:proofErr w:type="spellStart"/>
      <w:r w:rsidR="001D164B" w:rsidRPr="000E7E45">
        <w:rPr>
          <w:rFonts w:ascii="Trebuchet MS" w:eastAsia="Trebuchet MS" w:hAnsi="Trebuchet MS" w:cs="Trebuchet MS"/>
          <w:color w:val="000000" w:themeColor="text1"/>
          <w:w w:val="103"/>
          <w:sz w:val="22"/>
          <w:szCs w:val="22"/>
          <w:lang w:val="ro-RO"/>
        </w:rPr>
        <w:t>şi</w:t>
      </w:r>
      <w:proofErr w:type="spellEnd"/>
      <w:r w:rsidR="001D164B" w:rsidRPr="000E7E45">
        <w:rPr>
          <w:rFonts w:ascii="Trebuchet MS" w:eastAsia="Trebuchet MS" w:hAnsi="Trebuchet MS" w:cs="Trebuchet MS"/>
          <w:color w:val="000000" w:themeColor="text1"/>
          <w:w w:val="103"/>
          <w:sz w:val="22"/>
          <w:szCs w:val="22"/>
          <w:lang w:val="ro-RO"/>
        </w:rPr>
        <w:t xml:space="preserve"> </w:t>
      </w:r>
      <w:proofErr w:type="spellStart"/>
      <w:r w:rsidR="001D164B" w:rsidRPr="000E7E45">
        <w:rPr>
          <w:rFonts w:ascii="Trebuchet MS" w:eastAsia="Trebuchet MS" w:hAnsi="Trebuchet MS" w:cs="Trebuchet MS"/>
          <w:color w:val="000000" w:themeColor="text1"/>
          <w:w w:val="103"/>
          <w:sz w:val="22"/>
          <w:szCs w:val="22"/>
          <w:lang w:val="ro-RO"/>
        </w:rPr>
        <w:t>cofinanţării</w:t>
      </w:r>
      <w:proofErr w:type="spellEnd"/>
      <w:r w:rsidR="001D164B" w:rsidRPr="000E7E45">
        <w:rPr>
          <w:rFonts w:ascii="Trebuchet MS" w:eastAsia="Trebuchet MS" w:hAnsi="Trebuchet MS" w:cs="Trebuchet MS"/>
          <w:color w:val="000000" w:themeColor="text1"/>
          <w:w w:val="103"/>
          <w:sz w:val="22"/>
          <w:szCs w:val="22"/>
          <w:lang w:val="ro-RO"/>
        </w:rPr>
        <w:t xml:space="preserve"> publice asigurate din bugetul de stat, cel mai târziu la cererea de rambursare finală.</w:t>
      </w:r>
    </w:p>
    <w:p w14:paraId="71175635" w14:textId="7423F905" w:rsidR="00253793" w:rsidRPr="000E7E45"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Rata dobânzii datorate este rata dobânzii de politică monetară a Băncii </w:t>
      </w:r>
      <w:proofErr w:type="spellStart"/>
      <w:r w:rsidRPr="000E7E45">
        <w:rPr>
          <w:rFonts w:ascii="Trebuchet MS" w:eastAsia="Trebuchet MS" w:hAnsi="Trebuchet MS" w:cs="Trebuchet MS"/>
          <w:color w:val="000000" w:themeColor="text1"/>
          <w:w w:val="103"/>
          <w:sz w:val="22"/>
          <w:szCs w:val="22"/>
          <w:lang w:val="ro-RO"/>
        </w:rPr>
        <w:t>Naţionale</w:t>
      </w:r>
      <w:proofErr w:type="spellEnd"/>
      <w:r w:rsidRPr="000E7E45">
        <w:rPr>
          <w:rFonts w:ascii="Trebuchet MS" w:eastAsia="Trebuchet MS" w:hAnsi="Trebuchet MS" w:cs="Trebuchet MS"/>
          <w:color w:val="000000" w:themeColor="text1"/>
          <w:w w:val="103"/>
          <w:sz w:val="22"/>
          <w:szCs w:val="22"/>
          <w:lang w:val="ro-RO"/>
        </w:rPr>
        <w:t xml:space="preserve"> a</w:t>
      </w:r>
      <w:r w:rsidR="0042631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României în vigoare la data comunicării deciziei de recuperare a </w:t>
      </w:r>
      <w:proofErr w:type="spellStart"/>
      <w:r w:rsidRPr="000E7E45">
        <w:rPr>
          <w:rFonts w:ascii="Trebuchet MS" w:eastAsia="Trebuchet MS" w:hAnsi="Trebuchet MS" w:cs="Trebuchet MS"/>
          <w:color w:val="000000" w:themeColor="text1"/>
          <w:w w:val="103"/>
          <w:sz w:val="22"/>
          <w:szCs w:val="22"/>
          <w:lang w:val="ro-RO"/>
        </w:rPr>
        <w:t>prefinanţării</w:t>
      </w:r>
      <w:proofErr w:type="spellEnd"/>
      <w:r w:rsidRPr="000E7E45">
        <w:rPr>
          <w:rFonts w:ascii="Trebuchet MS" w:eastAsia="Trebuchet MS" w:hAnsi="Trebuchet MS" w:cs="Trebuchet MS"/>
          <w:color w:val="000000" w:themeColor="text1"/>
          <w:w w:val="103"/>
          <w:sz w:val="22"/>
          <w:szCs w:val="22"/>
          <w:lang w:val="ro-RO"/>
        </w:rPr>
        <w:t>.</w:t>
      </w:r>
    </w:p>
    <w:p w14:paraId="2D0FB9FF" w14:textId="7F0ABF69" w:rsidR="001D164B" w:rsidRPr="000E7E45"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w w:val="103"/>
          <w:sz w:val="22"/>
          <w:szCs w:val="22"/>
          <w:lang w:val="ro-RO"/>
        </w:rPr>
        <w:t>Prefinanţarea</w:t>
      </w:r>
      <w:proofErr w:type="spellEnd"/>
      <w:r w:rsidRPr="000E7E45">
        <w:rPr>
          <w:rFonts w:ascii="Trebuchet MS" w:eastAsia="Trebuchet MS" w:hAnsi="Trebuchet MS" w:cs="Trebuchet MS"/>
          <w:color w:val="000000" w:themeColor="text1"/>
          <w:w w:val="103"/>
          <w:sz w:val="22"/>
          <w:szCs w:val="22"/>
          <w:lang w:val="ro-RO"/>
        </w:rPr>
        <w:t xml:space="preserve"> acordată beneficiarului/liderului de parteneriat/partenerului </w:t>
      </w:r>
      <w:r w:rsidR="00A214E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care are calitatea de ordonator de credite al bugetului local, precum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beneficiarului/liderului  de parteneriat/partenerului </w:t>
      </w:r>
      <w:proofErr w:type="spellStart"/>
      <w:r w:rsidRPr="000E7E45">
        <w:rPr>
          <w:rFonts w:ascii="Trebuchet MS" w:eastAsia="Trebuchet MS" w:hAnsi="Trebuchet MS" w:cs="Trebuchet MS"/>
          <w:color w:val="000000" w:themeColor="text1"/>
          <w:w w:val="103"/>
          <w:sz w:val="22"/>
          <w:szCs w:val="22"/>
          <w:lang w:val="ro-RO"/>
        </w:rPr>
        <w:t>instituţie</w:t>
      </w:r>
      <w:proofErr w:type="spellEnd"/>
      <w:r w:rsidRPr="000E7E45">
        <w:rPr>
          <w:rFonts w:ascii="Trebuchet MS" w:eastAsia="Trebuchet MS" w:hAnsi="Trebuchet MS" w:cs="Trebuchet MS"/>
          <w:color w:val="000000" w:themeColor="text1"/>
          <w:w w:val="103"/>
          <w:sz w:val="22"/>
          <w:szCs w:val="22"/>
          <w:lang w:val="ro-RO"/>
        </w:rPr>
        <w:t xml:space="preserve">  publică  </w:t>
      </w:r>
      <w:proofErr w:type="spellStart"/>
      <w:r w:rsidRPr="000E7E45">
        <w:rPr>
          <w:rFonts w:ascii="Trebuchet MS" w:eastAsia="Trebuchet MS" w:hAnsi="Trebuchet MS" w:cs="Trebuchet MS"/>
          <w:color w:val="000000" w:themeColor="text1"/>
          <w:w w:val="103"/>
          <w:sz w:val="22"/>
          <w:szCs w:val="22"/>
          <w:lang w:val="ro-RO"/>
        </w:rPr>
        <w:t>finanţată</w:t>
      </w:r>
      <w:proofErr w:type="spellEnd"/>
      <w:r w:rsidRPr="000E7E45">
        <w:rPr>
          <w:rFonts w:ascii="Trebuchet MS" w:eastAsia="Trebuchet MS" w:hAnsi="Trebuchet MS" w:cs="Trebuchet MS"/>
          <w:color w:val="000000" w:themeColor="text1"/>
          <w:w w:val="103"/>
          <w:sz w:val="22"/>
          <w:szCs w:val="22"/>
          <w:lang w:val="ro-RO"/>
        </w:rPr>
        <w:t xml:space="preserve">  integral  din venituri  proprii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/sau </w:t>
      </w:r>
      <w:proofErr w:type="spellStart"/>
      <w:r w:rsidRPr="000E7E45">
        <w:rPr>
          <w:rFonts w:ascii="Trebuchet MS" w:eastAsia="Trebuchet MS" w:hAnsi="Trebuchet MS" w:cs="Trebuchet MS"/>
          <w:color w:val="000000" w:themeColor="text1"/>
          <w:w w:val="103"/>
          <w:sz w:val="22"/>
          <w:szCs w:val="22"/>
          <w:lang w:val="ro-RO"/>
        </w:rPr>
        <w:t>finanţată</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parţial</w:t>
      </w:r>
      <w:proofErr w:type="spellEnd"/>
      <w:r w:rsidRPr="000E7E45">
        <w:rPr>
          <w:rFonts w:ascii="Trebuchet MS" w:eastAsia="Trebuchet MS" w:hAnsi="Trebuchet MS" w:cs="Trebuchet MS"/>
          <w:color w:val="000000" w:themeColor="text1"/>
          <w:w w:val="103"/>
          <w:sz w:val="22"/>
          <w:szCs w:val="22"/>
          <w:lang w:val="ro-RO"/>
        </w:rPr>
        <w:t xml:space="preserve"> de la bugetul de stat, bugetul asigurărilor sociale de stat sau bugetele fondurilor speciale, rămasă neutilizată la finele </w:t>
      </w:r>
      <w:proofErr w:type="spellStart"/>
      <w:r w:rsidRPr="000E7E45">
        <w:rPr>
          <w:rFonts w:ascii="Trebuchet MS" w:eastAsia="Trebuchet MS" w:hAnsi="Trebuchet MS" w:cs="Trebuchet MS"/>
          <w:color w:val="000000" w:themeColor="text1"/>
          <w:w w:val="103"/>
          <w:sz w:val="22"/>
          <w:szCs w:val="22"/>
          <w:lang w:val="ro-RO"/>
        </w:rPr>
        <w:t>exerciţiului</w:t>
      </w:r>
      <w:proofErr w:type="spellEnd"/>
      <w:r w:rsidRPr="000E7E45">
        <w:rPr>
          <w:rFonts w:ascii="Trebuchet MS" w:eastAsia="Trebuchet MS" w:hAnsi="Trebuchet MS" w:cs="Trebuchet MS"/>
          <w:color w:val="000000" w:themeColor="text1"/>
          <w:w w:val="103"/>
          <w:sz w:val="22"/>
          <w:szCs w:val="22"/>
          <w:lang w:val="ro-RO"/>
        </w:rPr>
        <w:t xml:space="preserve"> bugetar, se utilizează de către beneficiar în anul următor cu </w:t>
      </w:r>
      <w:proofErr w:type="spellStart"/>
      <w:r w:rsidRPr="000E7E45">
        <w:rPr>
          <w:rFonts w:ascii="Trebuchet MS" w:eastAsia="Trebuchet MS" w:hAnsi="Trebuchet MS" w:cs="Trebuchet MS"/>
          <w:color w:val="000000" w:themeColor="text1"/>
          <w:w w:val="103"/>
          <w:sz w:val="22"/>
          <w:szCs w:val="22"/>
          <w:lang w:val="ro-RO"/>
        </w:rPr>
        <w:t>aceeaşi</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destinaţie</w:t>
      </w:r>
      <w:proofErr w:type="spellEnd"/>
      <w:r w:rsidRPr="000E7E45">
        <w:rPr>
          <w:rFonts w:ascii="Trebuchet MS" w:eastAsia="Trebuchet MS" w:hAnsi="Trebuchet MS" w:cs="Trebuchet MS"/>
          <w:color w:val="000000" w:themeColor="text1"/>
          <w:w w:val="103"/>
          <w:sz w:val="22"/>
          <w:szCs w:val="22"/>
          <w:lang w:val="ro-RO"/>
        </w:rPr>
        <w:t>.</w:t>
      </w:r>
    </w:p>
    <w:p w14:paraId="119D97B0" w14:textId="3354BEF2"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Sumele reprezentând  dobânzi datorate pentru neachitarea  la termen a </w:t>
      </w:r>
      <w:proofErr w:type="spellStart"/>
      <w:r w:rsidRPr="000E7E45">
        <w:rPr>
          <w:rFonts w:ascii="Trebuchet MS" w:eastAsia="Trebuchet MS" w:hAnsi="Trebuchet MS" w:cs="Trebuchet MS"/>
          <w:color w:val="000000" w:themeColor="text1"/>
          <w:w w:val="103"/>
          <w:sz w:val="22"/>
          <w:szCs w:val="22"/>
          <w:lang w:val="ro-RO"/>
        </w:rPr>
        <w:t>obligaţiilor</w:t>
      </w:r>
      <w:proofErr w:type="spellEnd"/>
      <w:r w:rsidRPr="000E7E45">
        <w:rPr>
          <w:rFonts w:ascii="Trebuchet MS" w:eastAsia="Trebuchet MS" w:hAnsi="Trebuchet MS" w:cs="Trebuchet MS"/>
          <w:color w:val="000000" w:themeColor="text1"/>
          <w:w w:val="103"/>
          <w:sz w:val="22"/>
          <w:szCs w:val="22"/>
          <w:lang w:val="ro-RO"/>
        </w:rPr>
        <w:t xml:space="preserve"> prevăzute în titlul de </w:t>
      </w:r>
      <w:proofErr w:type="spellStart"/>
      <w:r w:rsidRPr="000E7E45">
        <w:rPr>
          <w:rFonts w:ascii="Trebuchet MS" w:eastAsia="Trebuchet MS" w:hAnsi="Trebuchet MS" w:cs="Trebuchet MS"/>
          <w:color w:val="000000" w:themeColor="text1"/>
          <w:w w:val="103"/>
          <w:sz w:val="22"/>
          <w:szCs w:val="22"/>
          <w:lang w:val="ro-RO"/>
        </w:rPr>
        <w:t>creanţă</w:t>
      </w:r>
      <w:proofErr w:type="spellEnd"/>
      <w:r w:rsidRPr="000E7E45">
        <w:rPr>
          <w:rFonts w:ascii="Trebuchet MS" w:eastAsia="Trebuchet MS" w:hAnsi="Trebuchet MS" w:cs="Trebuchet MS"/>
          <w:color w:val="000000" w:themeColor="text1"/>
          <w:w w:val="103"/>
          <w:sz w:val="22"/>
          <w:szCs w:val="22"/>
          <w:lang w:val="ro-RO"/>
        </w:rPr>
        <w:t xml:space="preserve"> se virează conform prevederilor alin. (</w:t>
      </w:r>
      <w:r w:rsidR="008E1C4F" w:rsidRPr="000E7E45">
        <w:rPr>
          <w:rFonts w:ascii="Trebuchet MS" w:eastAsia="Trebuchet MS" w:hAnsi="Trebuchet MS" w:cs="Trebuchet MS"/>
          <w:color w:val="000000" w:themeColor="text1"/>
          <w:w w:val="103"/>
          <w:sz w:val="22"/>
          <w:szCs w:val="22"/>
          <w:lang w:val="ro-RO"/>
        </w:rPr>
        <w:t>1</w:t>
      </w:r>
      <w:r w:rsidR="000F2F4D" w:rsidRPr="000E7E45">
        <w:rPr>
          <w:rFonts w:ascii="Trebuchet MS" w:eastAsia="Trebuchet MS" w:hAnsi="Trebuchet MS" w:cs="Trebuchet MS"/>
          <w:color w:val="000000" w:themeColor="text1"/>
          <w:w w:val="103"/>
          <w:sz w:val="22"/>
          <w:szCs w:val="22"/>
          <w:lang w:val="ro-RO"/>
        </w:rPr>
        <w:t>6</w:t>
      </w:r>
      <w:r w:rsidRPr="000E7E45">
        <w:rPr>
          <w:rFonts w:ascii="Trebuchet MS" w:eastAsia="Trebuchet MS" w:hAnsi="Trebuchet MS" w:cs="Trebuchet MS"/>
          <w:color w:val="000000" w:themeColor="text1"/>
          <w:w w:val="103"/>
          <w:sz w:val="22"/>
          <w:szCs w:val="22"/>
          <w:lang w:val="ro-RO"/>
        </w:rPr>
        <w:t>).</w:t>
      </w:r>
    </w:p>
    <w:p w14:paraId="1C3FFFB5" w14:textId="4F2744E8"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Acolo  unde  OUG</w:t>
      </w:r>
      <w:r w:rsidR="00876B9A" w:rsidRPr="000E7E45">
        <w:rPr>
          <w:rFonts w:ascii="Trebuchet MS" w:eastAsia="Trebuchet MS" w:hAnsi="Trebuchet MS" w:cs="Trebuchet MS"/>
          <w:color w:val="000000" w:themeColor="text1"/>
          <w:w w:val="103"/>
          <w:sz w:val="22"/>
          <w:szCs w:val="22"/>
          <w:lang w:val="ro-RO"/>
        </w:rPr>
        <w:t xml:space="preserve"> nr. </w:t>
      </w:r>
      <w:r w:rsidR="000076D1" w:rsidRPr="000E7E45">
        <w:rPr>
          <w:rFonts w:ascii="Trebuchet MS" w:eastAsia="Trebuchet MS" w:hAnsi="Trebuchet MS" w:cs="Trebuchet MS"/>
          <w:color w:val="000000" w:themeColor="text1"/>
          <w:w w:val="103"/>
          <w:sz w:val="22"/>
          <w:szCs w:val="22"/>
          <w:lang w:val="ro-RO"/>
        </w:rPr>
        <w:t>133/2021</w:t>
      </w:r>
      <w:r w:rsidRPr="000E7E45">
        <w:rPr>
          <w:rFonts w:ascii="Trebuchet MS" w:eastAsia="Trebuchet MS" w:hAnsi="Trebuchet MS" w:cs="Trebuchet MS"/>
          <w:color w:val="000000" w:themeColor="text1"/>
          <w:w w:val="103"/>
          <w:sz w:val="22"/>
          <w:szCs w:val="22"/>
          <w:lang w:val="ro-RO"/>
        </w:rPr>
        <w:t xml:space="preserve">  nu  dispune, dispozițiile  Legii </w:t>
      </w:r>
      <w:r w:rsidR="00532248"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207/2015, cu modificările  și completările  ulterioare,  se aplică în mod corespunzător.</w:t>
      </w:r>
    </w:p>
    <w:p w14:paraId="1C076BC1" w14:textId="421EFC64" w:rsidR="000B3971" w:rsidRPr="000E7E45" w:rsidRDefault="000B3971">
      <w:pPr>
        <w:spacing w:before="2" w:line="180" w:lineRule="exact"/>
        <w:rPr>
          <w:rFonts w:ascii="Trebuchet MS" w:hAnsi="Trebuchet MS"/>
          <w:color w:val="000000" w:themeColor="text1"/>
          <w:sz w:val="22"/>
          <w:szCs w:val="22"/>
          <w:lang w:val="ro-RO"/>
        </w:rPr>
      </w:pPr>
    </w:p>
    <w:p w14:paraId="39C56BFC" w14:textId="65CC6C59" w:rsidR="00561DBB" w:rsidRPr="000E7E45" w:rsidRDefault="00561DBB">
      <w:pPr>
        <w:spacing w:before="2" w:line="180" w:lineRule="exact"/>
        <w:rPr>
          <w:rFonts w:ascii="Trebuchet MS" w:hAnsi="Trebuchet MS"/>
          <w:color w:val="000000" w:themeColor="text1"/>
          <w:sz w:val="22"/>
          <w:szCs w:val="22"/>
          <w:lang w:val="ro-RO"/>
        </w:rPr>
      </w:pPr>
    </w:p>
    <w:p w14:paraId="6E658F4F" w14:textId="4937C901" w:rsidR="00561DBB" w:rsidRPr="000E7E45" w:rsidRDefault="00561DBB">
      <w:pPr>
        <w:spacing w:before="2" w:line="180" w:lineRule="exact"/>
        <w:rPr>
          <w:rFonts w:ascii="Trebuchet MS" w:hAnsi="Trebuchet MS"/>
          <w:color w:val="000000" w:themeColor="text1"/>
          <w:sz w:val="22"/>
          <w:szCs w:val="22"/>
          <w:lang w:val="ro-RO"/>
        </w:rPr>
      </w:pPr>
    </w:p>
    <w:p w14:paraId="49FE03A8" w14:textId="30A58EB3" w:rsidR="000B3971" w:rsidRPr="000E7E45" w:rsidRDefault="0099349E" w:rsidP="0029475F">
      <w:pPr>
        <w:ind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bCs/>
          <w:color w:val="000000" w:themeColor="text1"/>
          <w:spacing w:val="-1"/>
          <w:sz w:val="22"/>
          <w:szCs w:val="22"/>
          <w:lang w:val="ro-RO"/>
        </w:rPr>
        <w:t>(b)    Condiții de rambursare și plată a</w:t>
      </w:r>
      <w:r w:rsidR="0029475F"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cheltuielilor</w:t>
      </w:r>
    </w:p>
    <w:p w14:paraId="30DF3327" w14:textId="77777777" w:rsidR="000B3971" w:rsidRPr="000E7E45" w:rsidRDefault="000B3971">
      <w:pPr>
        <w:spacing w:before="1" w:line="120" w:lineRule="exact"/>
        <w:rPr>
          <w:rFonts w:ascii="Trebuchet MS" w:hAnsi="Trebuchet MS"/>
          <w:color w:val="000000" w:themeColor="text1"/>
          <w:sz w:val="22"/>
          <w:szCs w:val="22"/>
          <w:lang w:val="ro-RO"/>
        </w:rPr>
      </w:pPr>
    </w:p>
    <w:p w14:paraId="6EC41098" w14:textId="79502096" w:rsidR="00584E1F" w:rsidRPr="000E7E45" w:rsidRDefault="0099349E"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Beneficiarii/Liderii de parteneriat au </w:t>
      </w:r>
      <w:proofErr w:type="spellStart"/>
      <w:r w:rsidRPr="000E7E45">
        <w:rPr>
          <w:rFonts w:ascii="Trebuchet MS" w:eastAsia="Trebuchet MS" w:hAnsi="Trebuchet MS" w:cs="Trebuchet MS"/>
          <w:color w:val="000000" w:themeColor="text1"/>
          <w:w w:val="103"/>
          <w:sz w:val="22"/>
          <w:szCs w:val="22"/>
          <w:lang w:val="ro-RO"/>
        </w:rPr>
        <w:t>obligaţia</w:t>
      </w:r>
      <w:proofErr w:type="spellEnd"/>
      <w:r w:rsidRPr="000E7E45">
        <w:rPr>
          <w:rFonts w:ascii="Trebuchet MS" w:eastAsia="Trebuchet MS" w:hAnsi="Trebuchet MS" w:cs="Trebuchet MS"/>
          <w:color w:val="000000" w:themeColor="text1"/>
          <w:w w:val="103"/>
          <w:sz w:val="22"/>
          <w:szCs w:val="22"/>
          <w:lang w:val="ro-RO"/>
        </w:rPr>
        <w:t xml:space="preserve"> de a depune la </w:t>
      </w:r>
      <w:proofErr w:type="spellStart"/>
      <w:r w:rsidRPr="000E7E45">
        <w:rPr>
          <w:rFonts w:ascii="Trebuchet MS" w:eastAsia="Trebuchet MS" w:hAnsi="Trebuchet MS" w:cs="Trebuchet MS"/>
          <w:color w:val="000000" w:themeColor="text1"/>
          <w:w w:val="103"/>
          <w:sz w:val="22"/>
          <w:szCs w:val="22"/>
          <w:lang w:val="ro-RO"/>
        </w:rPr>
        <w:t>autorităţile</w:t>
      </w:r>
      <w:proofErr w:type="spellEnd"/>
      <w:r w:rsidRPr="000E7E45">
        <w:rPr>
          <w:rFonts w:ascii="Trebuchet MS" w:eastAsia="Trebuchet MS" w:hAnsi="Trebuchet MS" w:cs="Trebuchet MS"/>
          <w:color w:val="000000" w:themeColor="text1"/>
          <w:w w:val="103"/>
          <w:sz w:val="22"/>
          <w:szCs w:val="22"/>
          <w:lang w:val="ro-RO"/>
        </w:rPr>
        <w:t xml:space="preserve"> de management/organismele  intermediare cereri de rambursare pentru cheltuielile efectuate, care nu fac obiectul mecanismului cererilor de plată</w:t>
      </w:r>
      <w:r w:rsidR="005D0A41" w:rsidRPr="000E7E45">
        <w:rPr>
          <w:rFonts w:ascii="Trebuchet MS" w:eastAsia="Trebuchet MS" w:hAnsi="Trebuchet MS" w:cs="Trebuchet MS"/>
          <w:color w:val="000000" w:themeColor="text1"/>
          <w:w w:val="103"/>
          <w:sz w:val="22"/>
          <w:szCs w:val="22"/>
          <w:lang w:val="ro-RO"/>
        </w:rPr>
        <w:t>.</w:t>
      </w:r>
    </w:p>
    <w:p w14:paraId="327C1634" w14:textId="43DE9B4A" w:rsidR="00584E1F" w:rsidRPr="000E7E45" w:rsidRDefault="00657BC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AM</w:t>
      </w:r>
      <w:r w:rsidR="00134D22" w:rsidRPr="000E7E45">
        <w:rPr>
          <w:rFonts w:ascii="Trebuchet MS" w:eastAsia="Trebuchet MS" w:hAnsi="Trebuchet MS" w:cs="Trebuchet MS"/>
          <w:color w:val="000000" w:themeColor="text1"/>
          <w:w w:val="103"/>
          <w:sz w:val="22"/>
          <w:szCs w:val="22"/>
          <w:lang w:val="ro-RO"/>
        </w:rPr>
        <w:t>PEO</w:t>
      </w:r>
      <w:r w:rsidRPr="000E7E45">
        <w:rPr>
          <w:rFonts w:ascii="Trebuchet MS" w:eastAsia="Trebuchet MS" w:hAnsi="Trebuchet MS" w:cs="Trebuchet MS"/>
          <w:color w:val="000000" w:themeColor="text1"/>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0E7E45" w:rsidRDefault="0021656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6930A2AF"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Beneficiarilor/Liderilor de parteneriat/Partenerilor</w:t>
      </w:r>
      <w:r w:rsidR="00EA7D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prevăzuți la art.7 alin.(1)-(6) și art.</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8, din OUG nr.</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876B9A"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sumele din fonduri europene și cofinanțare</w:t>
      </w:r>
      <w:r w:rsidR="00F16218" w:rsidRPr="000E7E45">
        <w:rPr>
          <w:rFonts w:ascii="Trebuchet MS" w:eastAsia="Trebuchet MS" w:hAnsi="Trebuchet MS" w:cs="Trebuchet MS"/>
          <w:color w:val="000000" w:themeColor="text1"/>
          <w:w w:val="103"/>
          <w:sz w:val="22"/>
          <w:szCs w:val="22"/>
          <w:lang w:val="ro-RO"/>
        </w:rPr>
        <w:t xml:space="preserve"> de la bugetul de stat</w:t>
      </w:r>
      <w:r w:rsidRPr="000E7E45">
        <w:rPr>
          <w:rFonts w:ascii="Trebuchet MS" w:eastAsia="Trebuchet MS" w:hAnsi="Trebuchet MS" w:cs="Trebuchet MS"/>
          <w:color w:val="000000" w:themeColor="text1"/>
          <w:w w:val="103"/>
          <w:sz w:val="22"/>
          <w:szCs w:val="22"/>
          <w:lang w:val="ro-RO"/>
        </w:rPr>
        <w:t xml:space="preserve"> autorizate se virează de către AM</w:t>
      </w:r>
      <w:r w:rsidR="00134D22" w:rsidRPr="000E7E45">
        <w:rPr>
          <w:rFonts w:ascii="Trebuchet MS" w:eastAsia="Trebuchet MS" w:hAnsi="Trebuchet MS" w:cs="Trebuchet MS"/>
          <w:color w:val="000000" w:themeColor="text1"/>
          <w:w w:val="103"/>
          <w:sz w:val="22"/>
          <w:szCs w:val="22"/>
          <w:lang w:val="ro-RO"/>
        </w:rPr>
        <w:t>PEO</w:t>
      </w:r>
      <w:r w:rsidRPr="000E7E45">
        <w:rPr>
          <w:rFonts w:ascii="Trebuchet MS" w:eastAsia="Trebuchet MS" w:hAnsi="Trebuchet MS" w:cs="Trebuchet MS"/>
          <w:color w:val="000000" w:themeColor="text1"/>
          <w:w w:val="103"/>
          <w:sz w:val="22"/>
          <w:szCs w:val="22"/>
          <w:lang w:val="ro-RO"/>
        </w:rPr>
        <w:t xml:space="preserve"> în conturile de venituri ale bugetelor din care au fost finanțate proiectele respective.</w:t>
      </w:r>
    </w:p>
    <w:p w14:paraId="3AECBBFC" w14:textId="450AB067" w:rsidR="00584E1F" w:rsidRPr="000E7E45" w:rsidRDefault="005D06E1" w:rsidP="000E7E45">
      <w:pPr>
        <w:pStyle w:val="ListParagraph"/>
        <w:spacing w:line="247" w:lineRule="auto"/>
        <w:ind w:left="450"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n cazul </w:t>
      </w:r>
    </w:p>
    <w:p w14:paraId="3BC88B3E" w14:textId="0089220D"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După efectuarea plății, AM</w:t>
      </w:r>
      <w:r w:rsidR="00134D22" w:rsidRPr="000E7E45">
        <w:rPr>
          <w:rFonts w:ascii="Trebuchet MS" w:eastAsia="Trebuchet MS" w:hAnsi="Trebuchet MS" w:cs="Trebuchet MS"/>
          <w:color w:val="000000" w:themeColor="text1"/>
          <w:w w:val="103"/>
          <w:sz w:val="22"/>
          <w:szCs w:val="22"/>
          <w:lang w:val="ro-RO"/>
        </w:rPr>
        <w:t>PEO</w:t>
      </w:r>
      <w:r w:rsidRPr="000E7E45">
        <w:rPr>
          <w:rFonts w:ascii="Trebuchet MS" w:eastAsia="Trebuchet MS" w:hAnsi="Trebuchet MS" w:cs="Trebuchet MS"/>
          <w:color w:val="000000" w:themeColor="text1"/>
          <w:w w:val="103"/>
          <w:sz w:val="22"/>
          <w:szCs w:val="22"/>
          <w:lang w:val="ro-RO"/>
        </w:rPr>
        <w:t xml:space="preserve"> notifică Beneficiarului/Liderului de parteneriat/Partenerilor</w:t>
      </w:r>
      <w:r w:rsidR="00811168"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plata aferentă cheltuielilor autorizate din cererea de rambursare în termenul prevăzut de legislația în vigoare.</w:t>
      </w:r>
      <w:r w:rsidR="00862C18" w:rsidRPr="000E7E45">
        <w:rPr>
          <w:rFonts w:ascii="Trebuchet MS" w:eastAsia="Trebuchet MS" w:hAnsi="Trebuchet MS" w:cs="Trebuchet MS"/>
          <w:color w:val="000000" w:themeColor="text1"/>
          <w:w w:val="103"/>
          <w:sz w:val="22"/>
          <w:szCs w:val="22"/>
          <w:lang w:val="ro-RO"/>
        </w:rPr>
        <w:t xml:space="preserve"> </w:t>
      </w:r>
    </w:p>
    <w:p w14:paraId="3908E880" w14:textId="6DDCC491" w:rsidR="00584E1F" w:rsidRPr="000E7E45" w:rsidRDefault="00952568"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w:t>
      </w:r>
      <w:r w:rsidR="00080458" w:rsidRPr="000E7E45">
        <w:rPr>
          <w:rFonts w:ascii="Trebuchet MS" w:eastAsia="Trebuchet MS" w:hAnsi="Trebuchet MS" w:cs="Trebuchet MS"/>
          <w:color w:val="000000" w:themeColor="text1"/>
          <w:w w:val="103"/>
          <w:sz w:val="22"/>
          <w:szCs w:val="22"/>
          <w:lang w:val="ro-RO"/>
        </w:rPr>
        <w:t>ul</w:t>
      </w:r>
      <w:r w:rsidRPr="000E7E45">
        <w:rPr>
          <w:rFonts w:ascii="Trebuchet MS" w:eastAsia="Trebuchet MS" w:hAnsi="Trebuchet MS" w:cs="Trebuchet MS"/>
          <w:color w:val="000000" w:themeColor="text1"/>
          <w:w w:val="103"/>
          <w:sz w:val="22"/>
          <w:szCs w:val="22"/>
          <w:lang w:val="ro-RO"/>
        </w:rPr>
        <w:t xml:space="preserve">/Liderul de parteneriat </w:t>
      </w:r>
      <w:bookmarkStart w:id="9" w:name="_Hlk118814193"/>
      <w:r w:rsidR="00080458" w:rsidRPr="000E7E45">
        <w:rPr>
          <w:rFonts w:ascii="Trebuchet MS" w:eastAsia="Trebuchet MS" w:hAnsi="Trebuchet MS" w:cs="Trebuchet MS"/>
          <w:color w:val="000000" w:themeColor="text1"/>
          <w:w w:val="103"/>
          <w:sz w:val="22"/>
          <w:szCs w:val="22"/>
          <w:lang w:val="ro-RO"/>
        </w:rPr>
        <w:t xml:space="preserve">are obligația de a </w:t>
      </w:r>
      <w:bookmarkEnd w:id="9"/>
      <w:r w:rsidRPr="000E7E45">
        <w:rPr>
          <w:rFonts w:ascii="Trebuchet MS" w:eastAsia="Trebuchet MS" w:hAnsi="Trebuchet MS" w:cs="Trebuchet MS"/>
          <w:color w:val="000000" w:themeColor="text1"/>
          <w:w w:val="103"/>
          <w:sz w:val="22"/>
          <w:szCs w:val="22"/>
          <w:lang w:val="ro-RO"/>
        </w:rPr>
        <w:t xml:space="preserve">depune cererea de rambursare finala in termen de </w:t>
      </w:r>
      <w:r w:rsidR="00F75A63" w:rsidRPr="000E7E45">
        <w:rPr>
          <w:rFonts w:ascii="Trebuchet MS" w:eastAsia="Trebuchet MS" w:hAnsi="Trebuchet MS" w:cs="Trebuchet MS"/>
          <w:color w:val="000000" w:themeColor="text1"/>
          <w:w w:val="103"/>
          <w:sz w:val="22"/>
          <w:szCs w:val="22"/>
          <w:lang w:val="ro-RO"/>
        </w:rPr>
        <w:t>maxim</w:t>
      </w:r>
      <w:r w:rsidR="001147D4" w:rsidRPr="000E7E45">
        <w:rPr>
          <w:rFonts w:ascii="Trebuchet MS" w:eastAsia="Trebuchet MS" w:hAnsi="Trebuchet MS" w:cs="Trebuchet MS"/>
          <w:color w:val="000000" w:themeColor="text1"/>
          <w:w w:val="103"/>
          <w:sz w:val="22"/>
          <w:szCs w:val="22"/>
          <w:lang w:val="ro-RO"/>
        </w:rPr>
        <w:t xml:space="preserve"> 90</w:t>
      </w:r>
      <w:r w:rsidRPr="000E7E45">
        <w:rPr>
          <w:rFonts w:ascii="Trebuchet MS" w:eastAsia="Trebuchet MS" w:hAnsi="Trebuchet MS" w:cs="Trebuchet MS"/>
          <w:color w:val="000000" w:themeColor="text1"/>
          <w:w w:val="103"/>
          <w:sz w:val="22"/>
          <w:szCs w:val="22"/>
          <w:lang w:val="ro-RO"/>
        </w:rPr>
        <w:t xml:space="preserve"> zile de la data </w:t>
      </w:r>
      <w:proofErr w:type="spellStart"/>
      <w:r w:rsidRPr="000E7E45">
        <w:rPr>
          <w:rFonts w:ascii="Trebuchet MS" w:eastAsia="Trebuchet MS" w:hAnsi="Trebuchet MS" w:cs="Trebuchet MS"/>
          <w:color w:val="000000" w:themeColor="text1"/>
          <w:w w:val="103"/>
          <w:sz w:val="22"/>
          <w:szCs w:val="22"/>
          <w:lang w:val="ro-RO"/>
        </w:rPr>
        <w:t>finalizarii</w:t>
      </w:r>
      <w:proofErr w:type="spellEnd"/>
      <w:r w:rsidRPr="000E7E45">
        <w:rPr>
          <w:rFonts w:ascii="Trebuchet MS" w:eastAsia="Trebuchet MS" w:hAnsi="Trebuchet MS" w:cs="Trebuchet MS"/>
          <w:color w:val="000000" w:themeColor="text1"/>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0E7E45">
        <w:rPr>
          <w:rFonts w:ascii="Trebuchet MS" w:hAnsi="Trebuchet MS"/>
          <w:color w:val="000000" w:themeColor="text1"/>
          <w:sz w:val="22"/>
          <w:szCs w:val="22"/>
          <w:lang w:val="ro-RO"/>
        </w:rPr>
        <w:t>.</w:t>
      </w:r>
      <w:r w:rsidR="00DE2E37" w:rsidRPr="000E7E45">
        <w:rPr>
          <w:rFonts w:ascii="Trebuchet MS" w:hAnsi="Trebuchet MS"/>
          <w:color w:val="000000" w:themeColor="text1"/>
          <w:sz w:val="22"/>
          <w:szCs w:val="22"/>
          <w:lang w:val="ro-RO"/>
        </w:rPr>
        <w:t xml:space="preserve"> </w:t>
      </w:r>
    </w:p>
    <w:p w14:paraId="25DEC095" w14:textId="4B8D4CEB" w:rsidR="001147D4" w:rsidRPr="000E7E45" w:rsidRDefault="00DE2E37"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 xml:space="preserve">În cazul în care Beneficiarul/Liderul de parteneriat nu respectă </w:t>
      </w:r>
      <w:proofErr w:type="spellStart"/>
      <w:r w:rsidRPr="000E7E45">
        <w:rPr>
          <w:rFonts w:ascii="Trebuchet MS" w:eastAsia="Trebuchet MS" w:hAnsi="Trebuchet MS" w:cs="Trebuchet MS"/>
          <w:color w:val="000000" w:themeColor="text1"/>
          <w:w w:val="103"/>
          <w:sz w:val="22"/>
          <w:szCs w:val="22"/>
          <w:lang w:val="ro-RO"/>
        </w:rPr>
        <w:t>obligaţiile</w:t>
      </w:r>
      <w:proofErr w:type="spellEnd"/>
      <w:r w:rsidRPr="000E7E45">
        <w:rPr>
          <w:rFonts w:ascii="Trebuchet MS" w:eastAsia="Trebuchet MS" w:hAnsi="Trebuchet MS" w:cs="Trebuchet MS"/>
          <w:color w:val="000000" w:themeColor="text1"/>
          <w:w w:val="103"/>
          <w:sz w:val="22"/>
          <w:szCs w:val="22"/>
          <w:lang w:val="ro-RO"/>
        </w:rPr>
        <w:t xml:space="preserve"> prevăzute la alin. (8) autoritatea de management procedează la emiterea documentelor finale pe baza progresului tehnic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sunt suportate de către beneficiari din resurse proprii.</w:t>
      </w:r>
    </w:p>
    <w:p w14:paraId="4D412468" w14:textId="1F2C89BF"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cererii de rambursare finale depuse de Beneficiar/Liderul de parteneriat</w:t>
      </w:r>
      <w:r w:rsidR="00B3312C" w:rsidRPr="000E7E45">
        <w:rPr>
          <w:rFonts w:ascii="Trebuchet MS" w:eastAsia="Trebuchet MS" w:hAnsi="Trebuchet MS" w:cs="Trebuchet MS"/>
          <w:color w:val="000000" w:themeColor="text1"/>
          <w:w w:val="103"/>
          <w:sz w:val="22"/>
          <w:szCs w:val="22"/>
          <w:lang w:val="ro-RO"/>
        </w:rPr>
        <w:t>, în cazul proiectelor implementate în parteneriat</w:t>
      </w:r>
      <w:r w:rsidRPr="000E7E45">
        <w:rPr>
          <w:rFonts w:ascii="Trebuchet MS" w:eastAsia="Trebuchet MS" w:hAnsi="Trebuchet MS" w:cs="Trebuchet MS"/>
          <w:color w:val="000000" w:themeColor="text1"/>
          <w:w w:val="103"/>
          <w:sz w:val="22"/>
          <w:szCs w:val="22"/>
          <w:lang w:val="ro-RO"/>
        </w:rPr>
        <w:t xml:space="preserve"> în cadrul proiectului, termenul de autorizare prevăzut la alin.</w:t>
      </w:r>
      <w:r w:rsidR="009F714E"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0E7E45">
        <w:rPr>
          <w:rFonts w:ascii="Trebuchet MS" w:eastAsia="Trebuchet MS" w:hAnsi="Trebuchet MS" w:cs="Trebuchet MS"/>
          <w:color w:val="000000" w:themeColor="text1"/>
          <w:w w:val="103"/>
          <w:sz w:val="22"/>
          <w:szCs w:val="22"/>
          <w:lang w:val="ro-RO"/>
        </w:rPr>
        <w:t xml:space="preserve"> 2021/</w:t>
      </w:r>
      <w:r w:rsidRPr="000E7E45">
        <w:rPr>
          <w:rFonts w:ascii="Trebuchet MS" w:eastAsia="Trebuchet MS" w:hAnsi="Trebuchet MS" w:cs="Trebuchet MS"/>
          <w:color w:val="000000" w:themeColor="text1"/>
          <w:w w:val="103"/>
          <w:sz w:val="22"/>
          <w:szCs w:val="22"/>
          <w:lang w:val="ro-RO"/>
        </w:rPr>
        <w:t>1060.</w:t>
      </w:r>
    </w:p>
    <w:p w14:paraId="6A0800BF" w14:textId="0DB375C9" w:rsidR="005D06E1"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Nedepunerea de către Beneficiar/Liderul de parteneriat a documentelor sau clarificărilor solicitate </w:t>
      </w:r>
      <w:bookmarkStart w:id="10" w:name="_Hlk118814658"/>
      <w:r w:rsidR="00876B9A" w:rsidRPr="000E7E45">
        <w:rPr>
          <w:rFonts w:ascii="Trebuchet MS" w:eastAsia="Trebuchet MS" w:hAnsi="Trebuchet MS" w:cs="Trebuchet MS"/>
          <w:color w:val="000000" w:themeColor="text1"/>
          <w:w w:val="103"/>
          <w:sz w:val="22"/>
          <w:szCs w:val="22"/>
          <w:lang w:val="ro-RO"/>
        </w:rPr>
        <w:t xml:space="preserve">de </w:t>
      </w:r>
      <w:proofErr w:type="spellStart"/>
      <w:r w:rsidR="00876B9A" w:rsidRPr="000E7E45">
        <w:rPr>
          <w:rFonts w:ascii="Trebuchet MS" w:eastAsia="Trebuchet MS" w:hAnsi="Trebuchet MS" w:cs="Trebuchet MS"/>
          <w:color w:val="000000" w:themeColor="text1"/>
          <w:w w:val="103"/>
          <w:sz w:val="22"/>
          <w:szCs w:val="22"/>
          <w:lang w:val="ro-RO"/>
        </w:rPr>
        <w:t>catre</w:t>
      </w:r>
      <w:proofErr w:type="spellEnd"/>
      <w:r w:rsidR="00876B9A" w:rsidRPr="000E7E45">
        <w:rPr>
          <w:rFonts w:ascii="Trebuchet MS" w:eastAsia="Trebuchet MS" w:hAnsi="Trebuchet MS" w:cs="Trebuchet MS"/>
          <w:color w:val="000000" w:themeColor="text1"/>
          <w:w w:val="103"/>
          <w:sz w:val="22"/>
          <w:szCs w:val="22"/>
          <w:lang w:val="ro-RO"/>
        </w:rPr>
        <w:t xml:space="preserve"> AMPEO/OI, </w:t>
      </w:r>
      <w:r w:rsidRPr="000E7E45">
        <w:rPr>
          <w:rFonts w:ascii="Trebuchet MS" w:eastAsia="Trebuchet MS" w:hAnsi="Trebuchet MS" w:cs="Trebuchet MS"/>
          <w:color w:val="000000" w:themeColor="text1"/>
          <w:w w:val="103"/>
          <w:sz w:val="22"/>
          <w:szCs w:val="22"/>
          <w:lang w:val="ro-RO"/>
        </w:rPr>
        <w:t xml:space="preserve">în termen de </w:t>
      </w:r>
      <w:r w:rsidR="002E1511" w:rsidRPr="000E7E45">
        <w:rPr>
          <w:rFonts w:ascii="Trebuchet MS" w:eastAsia="Trebuchet MS" w:hAnsi="Trebuchet MS" w:cs="Trebuchet MS"/>
          <w:color w:val="000000" w:themeColor="text1"/>
          <w:w w:val="103"/>
          <w:sz w:val="22"/>
          <w:szCs w:val="22"/>
          <w:lang w:val="ro-RO"/>
        </w:rPr>
        <w:t xml:space="preserve"> 5 zile</w:t>
      </w:r>
      <w:r w:rsidRPr="000E7E45">
        <w:rPr>
          <w:rFonts w:ascii="Trebuchet MS" w:eastAsia="Trebuchet MS" w:hAnsi="Trebuchet MS" w:cs="Trebuchet MS"/>
          <w:color w:val="000000" w:themeColor="text1"/>
          <w:w w:val="103"/>
          <w:sz w:val="22"/>
          <w:szCs w:val="22"/>
          <w:lang w:val="ro-RO"/>
        </w:rPr>
        <w:t xml:space="preserve"> </w:t>
      </w:r>
      <w:r w:rsidR="00876B9A" w:rsidRPr="000E7E45">
        <w:rPr>
          <w:rFonts w:ascii="Trebuchet MS" w:eastAsia="Trebuchet MS" w:hAnsi="Trebuchet MS" w:cs="Trebuchet MS"/>
          <w:color w:val="000000" w:themeColor="text1"/>
          <w:w w:val="103"/>
          <w:sz w:val="22"/>
          <w:szCs w:val="22"/>
          <w:lang w:val="ro-RO"/>
        </w:rPr>
        <w:t xml:space="preserve">de la comunicarea </w:t>
      </w:r>
      <w:proofErr w:type="spellStart"/>
      <w:r w:rsidR="00876B9A" w:rsidRPr="000E7E45">
        <w:rPr>
          <w:rFonts w:ascii="Trebuchet MS" w:eastAsia="Trebuchet MS" w:hAnsi="Trebuchet MS" w:cs="Trebuchet MS"/>
          <w:color w:val="000000" w:themeColor="text1"/>
          <w:w w:val="103"/>
          <w:sz w:val="22"/>
          <w:szCs w:val="22"/>
          <w:lang w:val="ro-RO"/>
        </w:rPr>
        <w:t>solicitarilor</w:t>
      </w:r>
      <w:proofErr w:type="spellEnd"/>
      <w:r w:rsidR="00876B9A" w:rsidRPr="000E7E45">
        <w:rPr>
          <w:rFonts w:ascii="Trebuchet MS" w:eastAsia="Trebuchet MS" w:hAnsi="Trebuchet MS" w:cs="Trebuchet MS"/>
          <w:color w:val="000000" w:themeColor="text1"/>
          <w:w w:val="103"/>
          <w:sz w:val="22"/>
          <w:szCs w:val="22"/>
          <w:lang w:val="ro-RO"/>
        </w:rPr>
        <w:t xml:space="preserve"> de </w:t>
      </w:r>
      <w:proofErr w:type="spellStart"/>
      <w:r w:rsidR="00876B9A" w:rsidRPr="000E7E45">
        <w:rPr>
          <w:rFonts w:ascii="Trebuchet MS" w:eastAsia="Trebuchet MS" w:hAnsi="Trebuchet MS" w:cs="Trebuchet MS"/>
          <w:color w:val="000000" w:themeColor="text1"/>
          <w:w w:val="103"/>
          <w:sz w:val="22"/>
          <w:szCs w:val="22"/>
          <w:lang w:val="ro-RO"/>
        </w:rPr>
        <w:t>clarificari</w:t>
      </w:r>
      <w:bookmarkEnd w:id="10"/>
      <w:proofErr w:type="spellEnd"/>
      <w:r w:rsidR="00876B9A" w:rsidRPr="000E7E45">
        <w:rPr>
          <w:rFonts w:ascii="Trebuchet MS" w:eastAsia="Trebuchet MS" w:hAnsi="Trebuchet MS" w:cs="Trebuchet MS"/>
          <w:color w:val="000000" w:themeColor="text1"/>
          <w:w w:val="103"/>
          <w:sz w:val="22"/>
          <w:szCs w:val="22"/>
          <w:lang w:val="ro-RO"/>
        </w:rPr>
        <w:t xml:space="preserve">, </w:t>
      </w:r>
      <w:r w:rsidR="009E2E35" w:rsidRPr="000E7E45">
        <w:rPr>
          <w:rFonts w:ascii="Trebuchet MS" w:eastAsia="Trebuchet MS" w:hAnsi="Trebuchet MS" w:cs="Trebuchet MS"/>
          <w:color w:val="000000" w:themeColor="text1"/>
          <w:w w:val="103"/>
          <w:sz w:val="22"/>
          <w:szCs w:val="22"/>
          <w:lang w:val="ro-RO"/>
        </w:rPr>
        <w:t xml:space="preserve">poate </w:t>
      </w:r>
      <w:r w:rsidRPr="000E7E45">
        <w:rPr>
          <w:rFonts w:ascii="Trebuchet MS" w:eastAsia="Trebuchet MS" w:hAnsi="Trebuchet MS" w:cs="Trebuchet MS"/>
          <w:color w:val="000000" w:themeColor="text1"/>
          <w:w w:val="103"/>
          <w:sz w:val="22"/>
          <w:szCs w:val="22"/>
          <w:lang w:val="ro-RO"/>
        </w:rPr>
        <w:t>atrage respingerea parțială sau totală, după caz, a cererii de rambursare.</w:t>
      </w:r>
      <w:r w:rsidR="00251DE1"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w:t>
      </w:r>
      <w:proofErr w:type="spellStart"/>
      <w:r w:rsidR="00251DE1" w:rsidRPr="000E7E45">
        <w:rPr>
          <w:rFonts w:ascii="Trebuchet MS" w:eastAsia="Trebuchet MS" w:hAnsi="Trebuchet MS" w:cs="Trebuchet MS"/>
          <w:color w:val="000000" w:themeColor="text1"/>
          <w:w w:val="103"/>
          <w:sz w:val="22"/>
          <w:szCs w:val="22"/>
          <w:lang w:val="ro-RO"/>
        </w:rPr>
        <w:t>adiţionale</w:t>
      </w:r>
      <w:proofErr w:type="spellEnd"/>
      <w:r w:rsidR="00251DE1" w:rsidRPr="000E7E45">
        <w:rPr>
          <w:rFonts w:ascii="Trebuchet MS" w:eastAsia="Trebuchet MS" w:hAnsi="Trebuchet MS" w:cs="Trebuchet MS"/>
          <w:color w:val="000000" w:themeColor="text1"/>
          <w:w w:val="103"/>
          <w:sz w:val="22"/>
          <w:szCs w:val="22"/>
          <w:lang w:val="ro-RO"/>
        </w:rPr>
        <w:t xml:space="preserve"> sau clarificări solicitate de autoritatea de management sau de organismul intermediar, termenul de </w:t>
      </w:r>
      <w:r w:rsidR="009F714E" w:rsidRPr="000E7E45">
        <w:rPr>
          <w:rFonts w:ascii="Trebuchet MS" w:eastAsia="Trebuchet MS" w:hAnsi="Trebuchet MS" w:cs="Trebuchet MS"/>
          <w:color w:val="000000" w:themeColor="text1"/>
          <w:w w:val="103"/>
          <w:sz w:val="22"/>
          <w:szCs w:val="22"/>
          <w:lang w:val="ro-RO"/>
        </w:rPr>
        <w:t xml:space="preserve">verificare a cererii de rambursare </w:t>
      </w:r>
      <w:r w:rsidR="00251DE1" w:rsidRPr="000E7E45">
        <w:rPr>
          <w:rFonts w:ascii="Trebuchet MS" w:eastAsia="Trebuchet MS" w:hAnsi="Trebuchet MS" w:cs="Trebuchet MS"/>
          <w:color w:val="000000" w:themeColor="text1"/>
          <w:w w:val="103"/>
          <w:sz w:val="22"/>
          <w:szCs w:val="22"/>
          <w:lang w:val="ro-RO"/>
        </w:rPr>
        <w:t xml:space="preserve">prevăzut la </w:t>
      </w:r>
      <w:r w:rsidR="00372D2E" w:rsidRPr="000E7E45">
        <w:rPr>
          <w:rFonts w:ascii="Trebuchet MS" w:eastAsia="Trebuchet MS" w:hAnsi="Trebuchet MS" w:cs="Trebuchet MS"/>
          <w:color w:val="000000" w:themeColor="text1"/>
          <w:w w:val="103"/>
          <w:sz w:val="22"/>
          <w:szCs w:val="22"/>
          <w:lang w:val="ro-RO"/>
        </w:rPr>
        <w:t xml:space="preserve">art. 25, </w:t>
      </w:r>
      <w:r w:rsidR="00251DE1" w:rsidRPr="000E7E45">
        <w:rPr>
          <w:rFonts w:ascii="Trebuchet MS" w:eastAsia="Trebuchet MS" w:hAnsi="Trebuchet MS" w:cs="Trebuchet MS"/>
          <w:color w:val="000000" w:themeColor="text1"/>
          <w:w w:val="103"/>
          <w:sz w:val="22"/>
          <w:szCs w:val="22"/>
          <w:lang w:val="ro-RO"/>
        </w:rPr>
        <w:t xml:space="preserve">alin. (2) </w:t>
      </w:r>
      <w:r w:rsidR="00CE411A" w:rsidRPr="000E7E45">
        <w:rPr>
          <w:rFonts w:ascii="Trebuchet MS" w:eastAsia="Trebuchet MS" w:hAnsi="Trebuchet MS" w:cs="Trebuchet MS"/>
          <w:color w:val="000000" w:themeColor="text1"/>
          <w:w w:val="103"/>
          <w:sz w:val="22"/>
          <w:szCs w:val="22"/>
          <w:lang w:val="ro-RO"/>
        </w:rPr>
        <w:t>din OUG</w:t>
      </w:r>
      <w:r w:rsidR="00291CB4" w:rsidRPr="000E7E45">
        <w:rPr>
          <w:rFonts w:ascii="Trebuchet MS" w:eastAsia="Trebuchet MS" w:hAnsi="Trebuchet MS" w:cs="Trebuchet MS"/>
          <w:color w:val="000000" w:themeColor="text1"/>
          <w:w w:val="103"/>
          <w:sz w:val="22"/>
          <w:szCs w:val="22"/>
          <w:lang w:val="ro-RO"/>
        </w:rPr>
        <w:t xml:space="preserve"> nr.</w:t>
      </w:r>
      <w:r w:rsidR="00CE411A" w:rsidRPr="000E7E45">
        <w:rPr>
          <w:rFonts w:ascii="Trebuchet MS" w:eastAsia="Trebuchet MS" w:hAnsi="Trebuchet MS" w:cs="Trebuchet MS"/>
          <w:color w:val="000000" w:themeColor="text1"/>
          <w:w w:val="103"/>
          <w:sz w:val="22"/>
          <w:szCs w:val="22"/>
          <w:lang w:val="ro-RO"/>
        </w:rPr>
        <w:t xml:space="preserve"> 133/2021 </w:t>
      </w:r>
      <w:r w:rsidR="00251DE1" w:rsidRPr="000E7E45">
        <w:rPr>
          <w:rFonts w:ascii="Trebuchet MS" w:eastAsia="Trebuchet MS" w:hAnsi="Trebuchet MS" w:cs="Trebuchet MS"/>
          <w:color w:val="000000" w:themeColor="text1"/>
          <w:w w:val="103"/>
          <w:sz w:val="22"/>
          <w:szCs w:val="22"/>
          <w:lang w:val="ro-RO"/>
        </w:rPr>
        <w:t xml:space="preserve">poate fi întrerupt fără ca perioadele de întrerupere cumulate să </w:t>
      </w:r>
      <w:proofErr w:type="spellStart"/>
      <w:r w:rsidR="00251DE1" w:rsidRPr="000E7E45">
        <w:rPr>
          <w:rFonts w:ascii="Trebuchet MS" w:eastAsia="Trebuchet MS" w:hAnsi="Trebuchet MS" w:cs="Trebuchet MS"/>
          <w:color w:val="000000" w:themeColor="text1"/>
          <w:w w:val="103"/>
          <w:sz w:val="22"/>
          <w:szCs w:val="22"/>
          <w:lang w:val="ro-RO"/>
        </w:rPr>
        <w:t>depăşească</w:t>
      </w:r>
      <w:proofErr w:type="spellEnd"/>
      <w:r w:rsidR="00251DE1" w:rsidRPr="000E7E45">
        <w:rPr>
          <w:rFonts w:ascii="Trebuchet MS" w:eastAsia="Trebuchet MS" w:hAnsi="Trebuchet MS" w:cs="Trebuchet MS"/>
          <w:color w:val="000000" w:themeColor="text1"/>
          <w:w w:val="103"/>
          <w:sz w:val="22"/>
          <w:szCs w:val="22"/>
          <w:lang w:val="ro-RO"/>
        </w:rPr>
        <w:t xml:space="preserve"> 10 zile lucrătoare.</w:t>
      </w:r>
    </w:p>
    <w:p w14:paraId="23E2F4F6" w14:textId="23C6E959" w:rsidR="00F75002" w:rsidRPr="000E7E45" w:rsidRDefault="00F75002" w:rsidP="00F75002">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Transferul fondurilor pentru cererea de plată/cererea de rambursare se va efectua în lei în următoarele conturi:</w:t>
      </w:r>
    </w:p>
    <w:p w14:paraId="0DA38D65" w14:textId="56741071"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0CEE79C8"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w:t>
      </w:r>
    </w:p>
    <w:p w14:paraId="33C2AB9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4E3D64F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2457DE5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9F8A596" w14:textId="77777777" w:rsidR="003A4BFB" w:rsidRPr="000E7E45" w:rsidRDefault="003A4BFB" w:rsidP="003A4BFB">
      <w:pPr>
        <w:pStyle w:val="ListParagraph"/>
        <w:spacing w:line="247" w:lineRule="auto"/>
        <w:ind w:left="360" w:right="-20"/>
        <w:jc w:val="both"/>
        <w:rPr>
          <w:rFonts w:ascii="Trebuchet MS" w:eastAsia="Trebuchet MS" w:hAnsi="Trebuchet MS" w:cs="Trebuchet MS"/>
          <w:color w:val="000000" w:themeColor="text1"/>
          <w:sz w:val="22"/>
          <w:szCs w:val="22"/>
          <w:lang w:val="ro-RO"/>
        </w:rPr>
      </w:pPr>
    </w:p>
    <w:p w14:paraId="32F5555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w:t>
      </w:r>
    </w:p>
    <w:p w14:paraId="08D8C3E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cod IBAN:    ……………………</w:t>
      </w:r>
    </w:p>
    <w:p w14:paraId="7EDF42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55FC09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10B2535"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639F3E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parteneriat/Partenerului:</w:t>
      </w:r>
    </w:p>
    <w:p w14:paraId="6F2A526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5A7465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(Lider de parteneriat)</w:t>
      </w:r>
    </w:p>
    <w:p w14:paraId="3D41DE5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22FC1AB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3C9A515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072EAB6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247173F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(Lider de parteneriat)</w:t>
      </w:r>
    </w:p>
    <w:p w14:paraId="2F7BA34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3532AF2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74757FD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5AB763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876EF2F"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1)</w:t>
      </w:r>
    </w:p>
    <w:p w14:paraId="15C2BF0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6B27716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33601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29D9666F"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143B86C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1)</w:t>
      </w:r>
    </w:p>
    <w:p w14:paraId="4AAEE4C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 xml:space="preserve">cod IBAN:    …………………… </w:t>
      </w:r>
    </w:p>
    <w:p w14:paraId="328A6CC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w:t>
      </w:r>
    </w:p>
    <w:p w14:paraId="037BA54D"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2A83F31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3A55B3F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n)</w:t>
      </w:r>
    </w:p>
    <w:p w14:paraId="04E4C9F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5823EE8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758291E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C170A4F" w14:textId="77777777" w:rsidR="0080480F" w:rsidRPr="000E7E45" w:rsidRDefault="0080480F" w:rsidP="00336234">
      <w:pPr>
        <w:ind w:right="4261"/>
        <w:jc w:val="both"/>
        <w:rPr>
          <w:rFonts w:ascii="Trebuchet MS" w:eastAsia="Trebuchet MS" w:hAnsi="Trebuchet MS" w:cs="Trebuchet MS"/>
          <w:color w:val="000000" w:themeColor="text1"/>
          <w:sz w:val="22"/>
          <w:szCs w:val="22"/>
          <w:lang w:val="ro-RO"/>
        </w:rPr>
      </w:pPr>
    </w:p>
    <w:p w14:paraId="0055540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n)</w:t>
      </w:r>
    </w:p>
    <w:p w14:paraId="6485F51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0217B3E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ECD72E2" w14:textId="2855F4B4"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D0653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55539599" w14:textId="08DCFEE0"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po</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spr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rambursare </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intrării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vigoar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a prezentului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3"/>
          <w:sz w:val="22"/>
          <w:szCs w:val="22"/>
          <w:lang w:val="ro-RO"/>
        </w:rPr>
        <w:t xml:space="preserve"> </w:t>
      </w:r>
    </w:p>
    <w:p w14:paraId="28F61E7D" w14:textId="4114874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Înainte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trebui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fi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dej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efectuate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plăţii</w:t>
      </w:r>
      <w:proofErr w:type="spellEnd"/>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banca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contul Beneficiarului.</w:t>
      </w:r>
    </w:p>
    <w:p w14:paraId="63A6FF38" w14:textId="4BC36A14"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Fiecare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transmisă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trebuie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reflect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separat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fiecare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calendaristic</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w w:val="103"/>
          <w:sz w:val="22"/>
          <w:szCs w:val="22"/>
          <w:lang w:val="ro-RO"/>
        </w:rPr>
        <w:t>efectuate.</w:t>
      </w:r>
    </w:p>
    <w:p w14:paraId="0165DBB5" w14:textId="2F3D813A" w:rsidR="000B3971" w:rsidRPr="000E7E45" w:rsidRDefault="0099349E" w:rsidP="00AC1A21">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bookmarkStart w:id="11" w:name="_Hlk105572986"/>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Rap</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9"/>
          <w:sz w:val="22"/>
          <w:szCs w:val="22"/>
          <w:lang w:val="ro-RO"/>
        </w:rPr>
        <w:t xml:space="preserve"> </w:t>
      </w:r>
      <w:r w:rsidR="00A276E7" w:rsidRPr="000E7E45">
        <w:rPr>
          <w:rFonts w:ascii="Trebuchet MS" w:eastAsia="Trebuchet MS" w:hAnsi="Trebuchet MS" w:cs="Trebuchet MS"/>
          <w:color w:val="000000" w:themeColor="text1"/>
          <w:sz w:val="22"/>
          <w:szCs w:val="22"/>
          <w:lang w:val="ro-RO"/>
        </w:rPr>
        <w:t>de progres</w:t>
      </w:r>
      <w:r w:rsidRPr="000E7E45">
        <w:rPr>
          <w:rFonts w:ascii="Trebuchet MS" w:eastAsia="Trebuchet MS" w:hAnsi="Trebuchet MS" w:cs="Trebuchet MS"/>
          <w:color w:val="000000" w:themeColor="text1"/>
          <w:spacing w:val="1"/>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cu o frecvență de</w:t>
      </w:r>
      <w:r w:rsidR="00577BE6" w:rsidRPr="000E7E45">
        <w:rPr>
          <w:rFonts w:ascii="Trebuchet MS" w:eastAsia="Trebuchet MS" w:hAnsi="Trebuchet MS" w:cs="Trebuchet MS"/>
          <w:color w:val="000000" w:themeColor="text1"/>
          <w:spacing w:val="25"/>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 xml:space="preserve">maximum 3 luni,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conformitate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Anexa</w:t>
      </w:r>
      <w:r w:rsidRPr="000E7E45">
        <w:rPr>
          <w:rFonts w:ascii="Trebuchet MS" w:eastAsia="Trebuchet MS" w:hAnsi="Trebuchet MS" w:cs="Trebuchet MS"/>
          <w:color w:val="000000" w:themeColor="text1"/>
          <w:spacing w:val="27"/>
          <w:sz w:val="22"/>
          <w:szCs w:val="22"/>
          <w:lang w:val="ro-RO"/>
        </w:rPr>
        <w:t xml:space="preserve"> </w:t>
      </w:r>
      <w:r w:rsidR="00532248" w:rsidRPr="000E7E45">
        <w:rPr>
          <w:rFonts w:ascii="Trebuchet MS" w:eastAsia="Trebuchet MS" w:hAnsi="Trebuchet MS" w:cs="Trebuchet MS"/>
          <w:color w:val="000000" w:themeColor="text1"/>
          <w:spacing w:val="27"/>
          <w:sz w:val="22"/>
          <w:szCs w:val="22"/>
          <w:lang w:val="ro-RO"/>
        </w:rPr>
        <w:t xml:space="preserve">nr. </w:t>
      </w:r>
      <w:r w:rsidR="00DC103D" w:rsidRPr="000E7E45">
        <w:rPr>
          <w:rFonts w:ascii="Trebuchet MS" w:eastAsia="Trebuchet MS" w:hAnsi="Trebuchet MS" w:cs="Trebuchet MS"/>
          <w:color w:val="000000" w:themeColor="text1"/>
          <w:w w:val="103"/>
          <w:sz w:val="22"/>
          <w:szCs w:val="22"/>
          <w:lang w:val="ro-RO"/>
        </w:rPr>
        <w:t xml:space="preserve">2 </w:t>
      </w:r>
      <w:r w:rsidR="00532248" w:rsidRPr="000E7E45">
        <w:rPr>
          <w:rFonts w:ascii="Trebuchet MS" w:eastAsia="Trebuchet MS" w:hAnsi="Trebuchet MS" w:cs="Trebuchet MS"/>
          <w:color w:val="000000" w:themeColor="text1"/>
          <w:w w:val="103"/>
          <w:sz w:val="22"/>
          <w:szCs w:val="22"/>
          <w:lang w:val="ro-RO"/>
        </w:rPr>
        <w:t xml:space="preserve">la contractul de finanțare – condiții generale </w:t>
      </w:r>
      <w:r w:rsidR="00577BE6" w:rsidRPr="000E7E45">
        <w:rPr>
          <w:rFonts w:ascii="Trebuchet MS" w:eastAsia="Trebuchet MS" w:hAnsi="Trebuchet MS" w:cs="Trebuchet MS"/>
          <w:color w:val="000000" w:themeColor="text1"/>
          <w:w w:val="103"/>
          <w:sz w:val="22"/>
          <w:szCs w:val="22"/>
          <w:lang w:val="ro-RO"/>
        </w:rPr>
        <w:t xml:space="preserve">- </w:t>
      </w:r>
      <w:r w:rsidR="00DC103D" w:rsidRPr="000E7E45">
        <w:rPr>
          <w:rFonts w:ascii="Trebuchet MS" w:eastAsia="Trebuchet MS" w:hAnsi="Trebuchet MS" w:cs="Trebuchet MS"/>
          <w:color w:val="000000" w:themeColor="text1"/>
          <w:spacing w:val="1"/>
          <w:sz w:val="22"/>
          <w:szCs w:val="22"/>
          <w:lang w:val="ro-RO"/>
        </w:rPr>
        <w:t>Planul de monitorizare</w:t>
      </w:r>
      <w:r w:rsidR="00532248" w:rsidRPr="000E7E45">
        <w:rPr>
          <w:rFonts w:ascii="Trebuchet MS" w:eastAsia="Trebuchet MS" w:hAnsi="Trebuchet MS" w:cs="Trebuchet MS"/>
          <w:color w:val="000000" w:themeColor="text1"/>
          <w:spacing w:val="1"/>
          <w:sz w:val="22"/>
          <w:szCs w:val="22"/>
          <w:lang w:val="ro-RO"/>
        </w:rPr>
        <w:t xml:space="preserve"> a proiectului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1</w:t>
      </w:r>
      <w:r w:rsidRPr="000E7E45">
        <w:rPr>
          <w:rFonts w:ascii="Trebuchet MS" w:eastAsia="Trebuchet MS" w:hAnsi="Trebuchet MS" w:cs="Trebuchet MS"/>
          <w:color w:val="000000" w:themeColor="text1"/>
          <w:sz w:val="22"/>
          <w:szCs w:val="22"/>
          <w:lang w:val="ro-RO"/>
        </w:rPr>
        <w:t xml:space="preserve">0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lucrătoar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7"/>
          <w:sz w:val="22"/>
          <w:szCs w:val="22"/>
          <w:lang w:val="ro-RO"/>
        </w:rPr>
        <w:t xml:space="preserve"> </w:t>
      </w:r>
      <w:r w:rsidR="00AC1A21" w:rsidRPr="000E7E45">
        <w:rPr>
          <w:rFonts w:ascii="Trebuchet MS" w:eastAsia="Trebuchet MS" w:hAnsi="Trebuchet MS" w:cs="Trebuchet MS"/>
          <w:color w:val="000000" w:themeColor="text1"/>
          <w:sz w:val="22"/>
          <w:szCs w:val="22"/>
          <w:lang w:val="ro-RO"/>
        </w:rPr>
        <w:t xml:space="preserve">înainte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mbursare</w:t>
      </w:r>
      <w:r w:rsidRPr="000E7E45">
        <w:rPr>
          <w:rFonts w:ascii="Trebuchet MS" w:eastAsia="Trebuchet MS" w:hAnsi="Trebuchet MS" w:cs="Trebuchet MS"/>
          <w:color w:val="000000" w:themeColor="text1"/>
          <w:w w:val="103"/>
          <w:sz w:val="22"/>
          <w:szCs w:val="22"/>
          <w:lang w:val="ro-RO"/>
        </w:rPr>
        <w:t>.</w:t>
      </w:r>
    </w:p>
    <w:bookmarkEnd w:id="11"/>
    <w:p w14:paraId="134ABA51" w14:textId="2EBCEC7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 xml:space="preserve">ctului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ați</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ţin</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4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evidenţ</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contabil</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distinctă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folosind</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analitice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dedicate</w:t>
      </w:r>
      <w:r w:rsidR="004B58EC" w:rsidRPr="000E7E45">
        <w:rPr>
          <w:rFonts w:ascii="Trebuchet MS" w:eastAsia="Trebuchet MS" w:hAnsi="Trebuchet MS" w:cs="Trebuchet MS"/>
          <w:color w:val="000000" w:themeColor="text1"/>
          <w:w w:val="103"/>
          <w:sz w:val="22"/>
          <w:szCs w:val="22"/>
          <w:lang w:val="ro-RO"/>
        </w:rPr>
        <w:t xml:space="preserve"> proiectului.</w:t>
      </w:r>
    </w:p>
    <w:p w14:paraId="39DD58C1" w14:textId="5A2A5C82"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49"/>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instituţie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publică  </w:t>
      </w:r>
      <w:r w:rsidRPr="000E7E45">
        <w:rPr>
          <w:rFonts w:ascii="Trebuchet MS" w:eastAsia="Trebuchet MS" w:hAnsi="Trebuchet MS" w:cs="Trebuchet MS"/>
          <w:color w:val="000000" w:themeColor="text1"/>
          <w:spacing w:val="39"/>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finanţat</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integral  </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bugetu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sta</w:t>
      </w:r>
      <w:r w:rsidRPr="000E7E45">
        <w:rPr>
          <w:rFonts w:ascii="Trebuchet MS" w:eastAsia="Trebuchet MS" w:hAnsi="Trebuchet MS" w:cs="Trebuchet MS"/>
          <w:color w:val="000000" w:themeColor="text1"/>
          <w:sz w:val="22"/>
          <w:szCs w:val="22"/>
          <w:lang w:val="ro-RO"/>
        </w:rPr>
        <w:t>t</w:t>
      </w:r>
      <w:r w:rsidR="00B349C8"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care </w:t>
      </w:r>
      <w:r w:rsidRPr="000E7E45">
        <w:rPr>
          <w:rFonts w:ascii="Trebuchet MS" w:eastAsia="Trebuchet MS" w:hAnsi="Trebuchet MS" w:cs="Trebuchet MS"/>
          <w:color w:val="000000" w:themeColor="text1"/>
          <w:sz w:val="22"/>
          <w:szCs w:val="22"/>
          <w:lang w:val="ro-RO"/>
        </w:rPr>
        <w:t xml:space="preserve">implementează </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proiec</w:t>
      </w:r>
      <w:r w:rsidRPr="000E7E45">
        <w:rPr>
          <w:rFonts w:ascii="Trebuchet MS" w:eastAsia="Trebuchet MS" w:hAnsi="Trebuchet MS" w:cs="Trebuchet MS"/>
          <w:color w:val="000000" w:themeColor="text1"/>
          <w:spacing w:val="-6"/>
          <w:sz w:val="22"/>
          <w:szCs w:val="22"/>
          <w:lang w:val="ro-RO"/>
        </w:rPr>
        <w:t>t</w:t>
      </w:r>
      <w:r w:rsidRPr="000E7E45">
        <w:rPr>
          <w:rFonts w:ascii="Trebuchet MS" w:eastAsia="Trebuchet MS" w:hAnsi="Trebuchet MS" w:cs="Trebuchet MS"/>
          <w:color w:val="000000" w:themeColor="text1"/>
          <w:sz w:val="22"/>
          <w:szCs w:val="22"/>
          <w:lang w:val="ro-RO"/>
        </w:rPr>
        <w:t xml:space="preserve">ul,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egistreaz</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pacing w:val="-1"/>
          <w:sz w:val="22"/>
          <w:szCs w:val="22"/>
          <w:lang w:val="ro-RO"/>
        </w:rPr>
        <w:t>ntur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afar</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bilanţul</w:t>
      </w:r>
      <w:r w:rsidRPr="000E7E45">
        <w:rPr>
          <w:rFonts w:ascii="Trebuchet MS" w:eastAsia="Trebuchet MS" w:hAnsi="Trebuchet MS" w:cs="Trebuchet MS"/>
          <w:color w:val="000000" w:themeColor="text1"/>
          <w:sz w:val="22"/>
          <w:szCs w:val="22"/>
          <w:lang w:val="ro-RO"/>
        </w:rPr>
        <w:t>ui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cheltuiel</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baz</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notificărilor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primit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009E2E35"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00EC4F4D" w:rsidRPr="000E7E45">
        <w:rPr>
          <w:rFonts w:ascii="Trebuchet MS" w:eastAsia="Trebuchet MS" w:hAnsi="Trebuchet MS" w:cs="Trebuchet MS"/>
          <w:color w:val="000000" w:themeColor="text1"/>
          <w:w w:val="103"/>
          <w:sz w:val="22"/>
          <w:szCs w:val="22"/>
          <w:lang w:val="ro-RO"/>
        </w:rPr>
        <w:t xml:space="preserve"> (7).</w:t>
      </w:r>
    </w:p>
    <w:p w14:paraId="2D1BEE4A" w14:textId="6E90D1F8"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reconcilieri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dintr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conturile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1"/>
          <w:sz w:val="22"/>
          <w:szCs w:val="22"/>
          <w:lang w:val="ro-RO"/>
        </w:rPr>
        <w: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pacing w:val="34"/>
          <w:sz w:val="22"/>
          <w:szCs w:val="22"/>
          <w:lang w:val="ro-RO"/>
        </w:rPr>
        <w:t xml:space="preserve"> </w:t>
      </w:r>
      <w:proofErr w:type="spellStart"/>
      <w:r w:rsidRPr="000E7E45">
        <w:rPr>
          <w:rFonts w:ascii="Trebuchet MS" w:eastAsia="Trebuchet MS" w:hAnsi="Trebuchet MS" w:cs="Trebuchet MS"/>
          <w:color w:val="000000" w:themeColor="text1"/>
          <w:spacing w:val="-2"/>
          <w:w w:val="103"/>
          <w:sz w:val="22"/>
          <w:szCs w:val="22"/>
          <w:lang w:val="ro-RO"/>
        </w:rPr>
        <w:t>şi</w:t>
      </w:r>
      <w:proofErr w:type="spellEnd"/>
      <w:r w:rsidRPr="000E7E45">
        <w:rPr>
          <w:rFonts w:ascii="Trebuchet MS" w:eastAsia="Trebuchet MS" w:hAnsi="Trebuchet MS" w:cs="Trebuchet MS"/>
          <w:color w:val="000000" w:themeColor="text1"/>
          <w:spacing w:val="-2"/>
          <w:w w:val="103"/>
          <w:sz w:val="22"/>
          <w:szCs w:val="22"/>
          <w:lang w:val="ro-RO"/>
        </w:rPr>
        <w:t xml:space="preserve">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beneficiarului/liderului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t/partenerului</w:t>
      </w:r>
      <w:r w:rsidR="00D81A63"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operaţiunile</w:t>
      </w:r>
      <w:proofErr w:type="spellEnd"/>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gestionate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obligaţia</w:t>
      </w:r>
      <w:proofErr w:type="spellEnd"/>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transmiterii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lunare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2</w:t>
      </w:r>
      <w:r w:rsidRPr="000E7E45">
        <w:rPr>
          <w:rFonts w:ascii="Trebuchet MS" w:eastAsia="Trebuchet MS" w:hAnsi="Trebuchet MS" w:cs="Trebuchet MS"/>
          <w:color w:val="000000" w:themeColor="text1"/>
          <w:sz w:val="22"/>
          <w:szCs w:val="22"/>
          <w:lang w:val="ro-RO"/>
        </w:rPr>
        <w:t>0</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lunii </w:t>
      </w:r>
      <w:r w:rsidRPr="000E7E45">
        <w:rPr>
          <w:rFonts w:ascii="Trebuchet MS" w:eastAsia="Trebuchet MS" w:hAnsi="Trebuchet MS" w:cs="Trebuchet MS"/>
          <w:color w:val="000000" w:themeColor="text1"/>
          <w:sz w:val="22"/>
          <w:szCs w:val="22"/>
          <w:lang w:val="ro-RO"/>
        </w:rPr>
        <w:t>curente,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a Formularului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5"/>
          <w:sz w:val="22"/>
          <w:szCs w:val="22"/>
          <w:lang w:val="ro-RO"/>
        </w:rPr>
        <w:t xml:space="preserve"> </w:t>
      </w:r>
      <w:r w:rsidR="004E2CF3" w:rsidRPr="000E7E45">
        <w:rPr>
          <w:rFonts w:ascii="Trebuchet MS" w:eastAsia="Trebuchet MS" w:hAnsi="Trebuchet MS" w:cs="Trebuchet MS"/>
          <w:color w:val="000000" w:themeColor="text1"/>
          <w:sz w:val="22"/>
          <w:szCs w:val="22"/>
          <w:lang w:val="ro-RO"/>
        </w:rPr>
        <w:t>11</w:t>
      </w:r>
      <w:r w:rsidR="004E2CF3"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Notificare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reconcilierea</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contabilă,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2"/>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1</w:t>
      </w:r>
      <w:r w:rsidR="00BA7DB0" w:rsidRPr="000E7E45">
        <w:rPr>
          <w:rFonts w:ascii="Trebuchet MS" w:eastAsia="Trebuchet MS" w:hAnsi="Trebuchet MS" w:cs="Trebuchet MS"/>
          <w:color w:val="000000" w:themeColor="text1"/>
          <w:spacing w:val="-2"/>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H</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8"/>
          <w:sz w:val="22"/>
          <w:szCs w:val="22"/>
          <w:lang w:val="ro-RO"/>
        </w:rPr>
        <w:t xml:space="preserve"> </w:t>
      </w:r>
      <w:r w:rsidR="00BA7DB0" w:rsidRPr="000E7E45">
        <w:rPr>
          <w:rFonts w:ascii="Trebuchet MS" w:eastAsia="Trebuchet MS" w:hAnsi="Trebuchet MS" w:cs="Trebuchet MS"/>
          <w:color w:val="000000" w:themeColor="text1"/>
          <w:spacing w:val="8"/>
          <w:sz w:val="22"/>
          <w:szCs w:val="22"/>
          <w:lang w:val="ro-RO"/>
        </w:rPr>
        <w:t xml:space="preserve">nr. </w:t>
      </w:r>
      <w:r w:rsidR="004E2CF3" w:rsidRPr="000E7E45">
        <w:rPr>
          <w:rFonts w:ascii="Trebuchet MS" w:eastAsia="Trebuchet MS" w:hAnsi="Trebuchet MS" w:cs="Trebuchet MS"/>
          <w:color w:val="000000" w:themeColor="text1"/>
          <w:spacing w:val="-1"/>
          <w:sz w:val="22"/>
          <w:szCs w:val="22"/>
          <w:lang w:val="ro-RO"/>
        </w:rPr>
        <w:t>829</w:t>
      </w:r>
      <w:r w:rsidRPr="000E7E45">
        <w:rPr>
          <w:rFonts w:ascii="Trebuchet MS" w:eastAsia="Trebuchet MS" w:hAnsi="Trebuchet MS" w:cs="Trebuchet MS"/>
          <w:color w:val="000000" w:themeColor="text1"/>
          <w:spacing w:val="-1"/>
          <w:sz w:val="22"/>
          <w:szCs w:val="22"/>
          <w:lang w:val="ro-RO"/>
        </w:rPr>
        <w:t>/20</w:t>
      </w:r>
      <w:r w:rsidR="004E2CF3" w:rsidRPr="000E7E45">
        <w:rPr>
          <w:rFonts w:ascii="Trebuchet MS" w:eastAsia="Trebuchet MS" w:hAnsi="Trebuchet MS" w:cs="Trebuchet MS"/>
          <w:color w:val="000000" w:themeColor="text1"/>
          <w:spacing w:val="-1"/>
          <w:sz w:val="22"/>
          <w:szCs w:val="22"/>
          <w:lang w:val="ro-RO"/>
        </w:rPr>
        <w:t>22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rezulte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sumele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primite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003D6835" w:rsidRPr="000E7E45">
        <w:rPr>
          <w:rFonts w:ascii="Trebuchet MS" w:eastAsia="Trebuchet MS" w:hAnsi="Trebuchet MS" w:cs="Trebuchet MS"/>
          <w:color w:val="000000" w:themeColor="text1"/>
          <w:spacing w:val="-2"/>
          <w:sz w:val="22"/>
          <w:szCs w:val="22"/>
          <w:lang w:val="ro-RO"/>
        </w:rPr>
        <w:t>AM</w:t>
      </w:r>
      <w:r w:rsidR="00134D22" w:rsidRPr="000E7E45">
        <w:rPr>
          <w:rFonts w:ascii="Trebuchet MS" w:eastAsia="Trebuchet MS" w:hAnsi="Trebuchet MS" w:cs="Trebuchet MS"/>
          <w:color w:val="000000" w:themeColor="text1"/>
          <w:spacing w:val="-2"/>
          <w:sz w:val="22"/>
          <w:szCs w:val="22"/>
          <w:lang w:val="ro-RO"/>
        </w:rPr>
        <w:t>PEO</w:t>
      </w:r>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plătite</w:t>
      </w:r>
      <w:r w:rsidR="00AD4721" w:rsidRPr="000E7E45">
        <w:rPr>
          <w:rFonts w:ascii="Trebuchet MS" w:eastAsia="Trebuchet MS" w:hAnsi="Trebuchet MS" w:cs="Trebuchet MS"/>
          <w:color w:val="000000" w:themeColor="text1"/>
          <w:spacing w:val="-1"/>
          <w:w w:val="103"/>
          <w:sz w:val="22"/>
          <w:szCs w:val="22"/>
          <w:lang w:val="ro-RO"/>
        </w:rPr>
        <w:t xml:space="preserve"> (restituite)</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acesteia,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finanţare</w:t>
      </w:r>
      <w:proofErr w:type="spellEnd"/>
      <w:r w:rsidRPr="000E7E45">
        <w:rPr>
          <w:rFonts w:ascii="Trebuchet MS" w:eastAsia="Trebuchet MS" w:hAnsi="Trebuchet MS" w:cs="Trebuchet MS"/>
          <w:color w:val="000000" w:themeColor="text1"/>
          <w:w w:val="103"/>
          <w:sz w:val="22"/>
          <w:szCs w:val="22"/>
          <w:lang w:val="ro-RO"/>
        </w:rPr>
        <w:t>.</w:t>
      </w:r>
    </w:p>
    <w:p w14:paraId="19053C93" w14:textId="4E621301"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efectueaz</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valută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contravaloarea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lei,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cursu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comunicat  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BNR</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tocmirii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valută.</w:t>
      </w:r>
    </w:p>
    <w:p w14:paraId="78F19F4D" w14:textId="324E5062" w:rsidR="000B3971" w:rsidRPr="000E7E45" w:rsidRDefault="000B3971">
      <w:pPr>
        <w:spacing w:before="5" w:line="140" w:lineRule="exact"/>
        <w:rPr>
          <w:rFonts w:ascii="Trebuchet MS" w:hAnsi="Trebuchet MS"/>
          <w:color w:val="000000" w:themeColor="text1"/>
          <w:sz w:val="22"/>
          <w:szCs w:val="22"/>
          <w:lang w:val="ro-RO"/>
        </w:rPr>
      </w:pPr>
    </w:p>
    <w:p w14:paraId="016E8810" w14:textId="086673BB" w:rsidR="00582A35" w:rsidRPr="000E7E45" w:rsidRDefault="00582A35">
      <w:pPr>
        <w:spacing w:before="5" w:line="140" w:lineRule="exact"/>
        <w:rPr>
          <w:rFonts w:ascii="Trebuchet MS" w:hAnsi="Trebuchet MS"/>
          <w:color w:val="000000" w:themeColor="text1"/>
          <w:sz w:val="22"/>
          <w:szCs w:val="22"/>
          <w:lang w:val="ro-RO"/>
        </w:rPr>
      </w:pPr>
    </w:p>
    <w:p w14:paraId="5D727CF6" w14:textId="0C30DF45" w:rsidR="00582A35" w:rsidRPr="000E7E45" w:rsidRDefault="00582A35">
      <w:pPr>
        <w:spacing w:before="5" w:line="140" w:lineRule="exact"/>
        <w:rPr>
          <w:rFonts w:ascii="Trebuchet MS" w:hAnsi="Trebuchet MS"/>
          <w:color w:val="000000" w:themeColor="text1"/>
          <w:sz w:val="22"/>
          <w:szCs w:val="22"/>
          <w:lang w:val="ro-RO"/>
        </w:rPr>
      </w:pPr>
    </w:p>
    <w:p w14:paraId="109568E5" w14:textId="7301AA72" w:rsidR="000B3971" w:rsidRPr="000E7E45" w:rsidRDefault="0099349E" w:rsidP="00582A35">
      <w:pPr>
        <w:ind w:left="133"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color w:val="000000" w:themeColor="text1"/>
          <w:sz w:val="22"/>
          <w:szCs w:val="22"/>
          <w:lang w:val="ro-RO"/>
        </w:rPr>
        <w:t>(</w:t>
      </w:r>
      <w:r w:rsidRPr="000E7E45">
        <w:rPr>
          <w:rFonts w:ascii="Trebuchet MS" w:eastAsia="Trebuchet MS" w:hAnsi="Trebuchet MS" w:cs="Trebuchet MS"/>
          <w:b/>
          <w:bCs/>
          <w:color w:val="000000" w:themeColor="text1"/>
          <w:spacing w:val="-1"/>
          <w:sz w:val="22"/>
          <w:szCs w:val="22"/>
          <w:lang w:val="ro-RO"/>
        </w:rPr>
        <w:t>c)</w:t>
      </w:r>
      <w:r w:rsidR="005A0506"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Mecanismul decontării cererilor de plată</w:t>
      </w:r>
    </w:p>
    <w:p w14:paraId="5D0D2510" w14:textId="77777777" w:rsidR="00582A35" w:rsidRPr="000E7E45" w:rsidRDefault="00582A35" w:rsidP="00582A35">
      <w:pPr>
        <w:ind w:left="133" w:right="-20"/>
        <w:jc w:val="both"/>
        <w:rPr>
          <w:rFonts w:ascii="Trebuchet MS" w:eastAsia="Trebuchet MS" w:hAnsi="Trebuchet MS" w:cs="Trebuchet MS"/>
          <w:color w:val="000000" w:themeColor="text1"/>
          <w:sz w:val="22"/>
          <w:szCs w:val="22"/>
          <w:lang w:val="ro-RO"/>
        </w:rPr>
      </w:pPr>
    </w:p>
    <w:p w14:paraId="2BF4276C" w14:textId="076DCAF9"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procesul de implementare a </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 Beneficiarul/Liderul de parteneriat/Partenerii</w:t>
      </w:r>
      <w:r w:rsidR="009F5B2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va/vor opta pentru utilizarea mecanismului decontării cererilor de plată în conformitate cu prevederile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și a normelor</w:t>
      </w:r>
      <w:r w:rsidR="00D45666" w:rsidRPr="000E7E45">
        <w:rPr>
          <w:rFonts w:ascii="Trebuchet MS" w:eastAsia="Trebuchet MS" w:hAnsi="Trebuchet MS" w:cs="Trebuchet MS"/>
          <w:color w:val="000000" w:themeColor="text1"/>
          <w:sz w:val="22"/>
          <w:szCs w:val="22"/>
          <w:lang w:val="ro-RO"/>
        </w:rPr>
        <w:t xml:space="preserve"> </w:t>
      </w:r>
      <w:r w:rsidR="006A53BB" w:rsidRPr="000E7E45">
        <w:rPr>
          <w:rFonts w:ascii="Trebuchet MS" w:eastAsia="Trebuchet MS" w:hAnsi="Trebuchet MS" w:cs="Trebuchet MS"/>
          <w:color w:val="000000" w:themeColor="text1"/>
          <w:sz w:val="22"/>
          <w:szCs w:val="22"/>
          <w:lang w:val="ro-RO"/>
        </w:rPr>
        <w:t xml:space="preserve">metodologie de aplicare </w:t>
      </w:r>
      <w:r w:rsidR="00D45666" w:rsidRPr="000E7E45">
        <w:rPr>
          <w:rFonts w:ascii="Trebuchet MS" w:eastAsia="Trebuchet MS" w:hAnsi="Trebuchet MS" w:cs="Trebuchet MS"/>
          <w:color w:val="000000" w:themeColor="text1"/>
          <w:sz w:val="22"/>
          <w:szCs w:val="22"/>
          <w:lang w:val="ro-RO"/>
        </w:rPr>
        <w:t xml:space="preserve">a acesteia, </w:t>
      </w:r>
      <w:r w:rsidR="006A53BB" w:rsidRPr="000E7E45">
        <w:rPr>
          <w:rFonts w:ascii="Trebuchet MS" w:eastAsia="Trebuchet MS" w:hAnsi="Trebuchet MS" w:cs="Trebuchet MS"/>
          <w:color w:val="000000" w:themeColor="text1"/>
          <w:sz w:val="22"/>
          <w:szCs w:val="22"/>
          <w:lang w:val="ro-RO"/>
        </w:rPr>
        <w:t>aprobate prin HG</w:t>
      </w:r>
      <w:r w:rsidR="00D45666" w:rsidRPr="000E7E45">
        <w:rPr>
          <w:rFonts w:ascii="Trebuchet MS" w:eastAsia="Trebuchet MS" w:hAnsi="Trebuchet MS" w:cs="Trebuchet MS"/>
          <w:color w:val="000000" w:themeColor="text1"/>
          <w:sz w:val="22"/>
          <w:szCs w:val="22"/>
          <w:lang w:val="ro-RO"/>
        </w:rPr>
        <w:t xml:space="preserve"> nr. </w:t>
      </w:r>
      <w:r w:rsidR="006A53BB" w:rsidRPr="000E7E45">
        <w:rPr>
          <w:rFonts w:ascii="Trebuchet MS" w:eastAsia="Trebuchet MS" w:hAnsi="Trebuchet MS" w:cs="Trebuchet MS"/>
          <w:color w:val="000000" w:themeColor="text1"/>
          <w:sz w:val="22"/>
          <w:szCs w:val="22"/>
          <w:lang w:val="ro-RO"/>
        </w:rPr>
        <w:t>829/2022</w:t>
      </w:r>
      <w:r w:rsidR="00D45666" w:rsidRPr="000E7E45">
        <w:rPr>
          <w:rFonts w:ascii="Trebuchet MS" w:eastAsia="Trebuchet MS" w:hAnsi="Trebuchet MS" w:cs="Trebuchet MS"/>
          <w:color w:val="000000" w:themeColor="text1"/>
          <w:sz w:val="22"/>
          <w:szCs w:val="22"/>
          <w:lang w:val="ro-RO"/>
        </w:rPr>
        <w:t>.</w:t>
      </w:r>
    </w:p>
    <w:p w14:paraId="1E7F5031" w14:textId="3BB2052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Mecanismul cererilor de plată se aplică Beneficiarului/</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Liderului de parteneriat/</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Partenerilor, alții decât cei prevăzuți la art.</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 alin.</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(1)-(5), (8) și (10) din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w:t>
      </w:r>
    </w:p>
    <w:p w14:paraId="6F1C130D" w14:textId="00BEE389"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L</w:t>
      </w:r>
      <w:r w:rsidR="0055389D" w:rsidRPr="000E7E45">
        <w:rPr>
          <w:rFonts w:ascii="Trebuchet MS" w:eastAsia="Trebuchet MS" w:hAnsi="Trebuchet MS" w:cs="Trebuchet MS"/>
          <w:color w:val="000000" w:themeColor="text1"/>
          <w:sz w:val="22"/>
          <w:szCs w:val="22"/>
          <w:lang w:val="ro-RO"/>
        </w:rPr>
        <w:t>iderul de parteneriat depune cererea de plată, iar AM</w:t>
      </w:r>
      <w:r w:rsidR="00134D22" w:rsidRPr="000E7E45">
        <w:rPr>
          <w:rFonts w:ascii="Trebuchet MS" w:eastAsia="Trebuchet MS" w:hAnsi="Trebuchet MS" w:cs="Trebuchet MS"/>
          <w:color w:val="000000" w:themeColor="text1"/>
          <w:sz w:val="22"/>
          <w:szCs w:val="22"/>
          <w:lang w:val="ro-RO"/>
        </w:rPr>
        <w:t>PEO</w:t>
      </w:r>
      <w:r w:rsidR="0055389D" w:rsidRPr="000E7E45">
        <w:rPr>
          <w:rFonts w:ascii="Trebuchet MS" w:eastAsia="Trebuchet MS" w:hAnsi="Trebuchet MS" w:cs="Trebuchet MS"/>
          <w:color w:val="000000" w:themeColor="text1"/>
          <w:sz w:val="22"/>
          <w:szCs w:val="22"/>
          <w:lang w:val="ro-RO"/>
        </w:rPr>
        <w:t xml:space="preserve"> autorizează cheltuielile eligibile cuprinse în cererea de plată</w:t>
      </w:r>
      <w:r w:rsidR="00D45666" w:rsidRPr="000E7E45">
        <w:rPr>
          <w:rFonts w:ascii="Trebuchet MS" w:eastAsia="Trebuchet MS" w:hAnsi="Trebuchet MS" w:cs="Trebuchet MS"/>
          <w:color w:val="000000" w:themeColor="text1"/>
          <w:sz w:val="22"/>
          <w:szCs w:val="22"/>
          <w:lang w:val="ro-RO"/>
        </w:rPr>
        <w:t>,</w:t>
      </w:r>
      <w:r w:rsidR="0055389D" w:rsidRPr="000E7E45">
        <w:rPr>
          <w:rFonts w:ascii="Trebuchet MS" w:eastAsia="Trebuchet MS" w:hAnsi="Trebuchet MS" w:cs="Trebuchet MS"/>
          <w:color w:val="000000" w:themeColor="text1"/>
          <w:sz w:val="22"/>
          <w:szCs w:val="22"/>
          <w:lang w:val="ro-RO"/>
        </w:rPr>
        <w:t xml:space="preserve"> în termenul și condițiile prevăzute de legislația în vigoare.</w:t>
      </w:r>
    </w:p>
    <w:p w14:paraId="2313B9B5" w14:textId="0436843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Plata sumelor autorizate se efectuează în termen de 3 zile lucrătoare de la momentul de la care autoritatea de management dispune de resurse în conturile sale.</w:t>
      </w:r>
    </w:p>
    <w:p w14:paraId="46C82274" w14:textId="362BBE16"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55389D" w:rsidRPr="000E7E45">
        <w:rPr>
          <w:rFonts w:ascii="Trebuchet MS" w:eastAsia="Trebuchet MS" w:hAnsi="Trebuchet MS" w:cs="Trebuchet MS"/>
          <w:color w:val="000000" w:themeColor="text1"/>
          <w:sz w:val="22"/>
          <w:szCs w:val="22"/>
          <w:lang w:val="ro-RO"/>
        </w:rPr>
        <w:t>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(3), sunt calculate la cursul BNR din data emiterii facturii.</w:t>
      </w:r>
    </w:p>
    <w:p w14:paraId="21B93704" w14:textId="3D7262B4"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Diferențele de curs valutar rezultate în urma efectuării plăților facturilor externe prevăzute la alin.(6) sunt suportate de către Beneficiar/</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Liderul de parteneriat/</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003D558A" w:rsidRPr="000E7E45">
        <w:rPr>
          <w:rFonts w:ascii="Trebuchet MS" w:eastAsia="Trebuchet MS" w:hAnsi="Trebuchet MS" w:cs="Trebuchet MS"/>
          <w:color w:val="000000" w:themeColor="text1"/>
          <w:sz w:val="22"/>
          <w:szCs w:val="22"/>
          <w:lang w:val="ro-RO"/>
        </w:rPr>
        <w:t>, din bugetul propriu</w:t>
      </w:r>
      <w:r w:rsidRPr="000E7E45">
        <w:rPr>
          <w:rFonts w:ascii="Trebuchet MS" w:eastAsia="Trebuchet MS" w:hAnsi="Trebuchet MS" w:cs="Trebuchet MS"/>
          <w:color w:val="000000" w:themeColor="text1"/>
          <w:sz w:val="22"/>
          <w:szCs w:val="22"/>
          <w:lang w:val="ro-RO"/>
        </w:rPr>
        <w:t>.</w:t>
      </w:r>
    </w:p>
    <w:p w14:paraId="2D117C12" w14:textId="162752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Beneficiarii/Liderii de parteneriat/Partenerii, alții decât cei prevăzuți la art.7 și art.8</w:t>
      </w:r>
      <w:r w:rsidR="00EC4F4D" w:rsidRPr="000E7E45">
        <w:rPr>
          <w:rFonts w:ascii="Trebuchet MS" w:eastAsia="Trebuchet MS" w:hAnsi="Trebuchet MS" w:cs="Trebuchet MS"/>
          <w:color w:val="000000" w:themeColor="text1"/>
          <w:sz w:val="22"/>
          <w:szCs w:val="22"/>
          <w:lang w:val="ro-RO"/>
        </w:rPr>
        <w:t xml:space="preserve"> din OUG </w:t>
      </w:r>
      <w:r w:rsidR="00D45666" w:rsidRPr="000E7E45">
        <w:rPr>
          <w:rFonts w:ascii="Trebuchet MS" w:eastAsia="Trebuchet MS" w:hAnsi="Trebuchet MS" w:cs="Trebuchet MS"/>
          <w:color w:val="000000" w:themeColor="text1"/>
          <w:sz w:val="22"/>
          <w:szCs w:val="22"/>
          <w:lang w:val="ro-RO"/>
        </w:rPr>
        <w:t xml:space="preserve">nr. </w:t>
      </w:r>
      <w:r w:rsidR="00EC4F4D" w:rsidRPr="000E7E45">
        <w:rPr>
          <w:rFonts w:ascii="Trebuchet MS" w:eastAsia="Trebuchet MS" w:hAnsi="Trebuchet MS" w:cs="Trebuchet MS"/>
          <w:color w:val="000000" w:themeColor="text1"/>
          <w:sz w:val="22"/>
          <w:szCs w:val="22"/>
          <w:lang w:val="ro-RO"/>
        </w:rPr>
        <w:t>133/2021</w:t>
      </w:r>
      <w:r w:rsidR="00D45666" w:rsidRPr="000E7E45">
        <w:rPr>
          <w:rFonts w:ascii="Trebuchet MS" w:eastAsia="Trebuchet MS" w:hAnsi="Trebuchet MS" w:cs="Trebuchet MS"/>
          <w:color w:val="000000" w:themeColor="text1"/>
          <w:sz w:val="22"/>
          <w:szCs w:val="22"/>
          <w:lang w:val="ro-RO"/>
        </w:rPr>
        <w:t>,</w:t>
      </w:r>
      <w:r w:rsidR="008E2529"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au obligația de a achita integral contribuția proprie aferentă cheltuielilor eligibile incluse în documentele anexate cererii de plată</w:t>
      </w:r>
      <w:r w:rsidR="00D4566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cel mai târziu până la data depunerii cererii de rambursare aferente cererii de plată.</w:t>
      </w:r>
    </w:p>
    <w:p w14:paraId="094EE6C6" w14:textId="42C5AFCA"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termen de maximum 10 zile lucrătoare de la data încasării sumelor virate de către 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 Beneficiarul/Liderul de parteneriat</w:t>
      </w:r>
      <w:r w:rsidR="008E2529" w:rsidRPr="000E7E45">
        <w:rPr>
          <w:rFonts w:ascii="Trebuchet MS" w:eastAsia="Trebuchet MS" w:hAnsi="Trebuchet MS" w:cs="Trebuchet MS"/>
          <w:color w:val="000000" w:themeColor="text1"/>
          <w:sz w:val="22"/>
          <w:szCs w:val="22"/>
          <w:lang w:val="ro-RO"/>
        </w:rPr>
        <w:t>, în cazul proiectelor implementate în parteneriat,</w:t>
      </w:r>
      <w:r w:rsidRPr="000E7E45">
        <w:rPr>
          <w:rFonts w:ascii="Trebuchet MS" w:eastAsia="Trebuchet MS" w:hAnsi="Trebuchet MS" w:cs="Trebuchet MS"/>
          <w:color w:val="000000" w:themeColor="text1"/>
          <w:sz w:val="22"/>
          <w:szCs w:val="22"/>
          <w:lang w:val="ro-RO"/>
        </w:rPr>
        <w:t xml:space="preserve"> are obligația de a depune cererea de rambursare aferentă cererii de plată la </w:t>
      </w:r>
      <w:r w:rsidR="00D45666" w:rsidRPr="000E7E45">
        <w:rPr>
          <w:rFonts w:ascii="Trebuchet MS" w:eastAsia="Trebuchet MS" w:hAnsi="Trebuchet MS" w:cs="Trebuchet MS"/>
          <w:color w:val="000000" w:themeColor="text1"/>
          <w:sz w:val="22"/>
          <w:szCs w:val="22"/>
          <w:lang w:val="ro-RO"/>
        </w:rPr>
        <w:t>AM/</w:t>
      </w:r>
      <w:r w:rsidRPr="000E7E45">
        <w:rPr>
          <w:rFonts w:ascii="Trebuchet MS" w:eastAsia="Trebuchet MS" w:hAnsi="Trebuchet MS" w:cs="Trebuchet MS"/>
          <w:color w:val="000000" w:themeColor="text1"/>
          <w:sz w:val="22"/>
          <w:szCs w:val="22"/>
          <w:lang w:val="ro-RO"/>
        </w:rPr>
        <w:t>OI, în care sunt incluse sumele din documentele decontate prin cererea de plată, cu respectarea prevederilor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15F6B8C9"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Beneficiarul/Liderul de parteneriat/Partenerii</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0E7E45" w:rsidRDefault="005B2CD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bookmarkStart w:id="12" w:name="_Hlk118815345"/>
      <w:r w:rsidRPr="000E7E45">
        <w:rPr>
          <w:rFonts w:ascii="Trebuchet MS" w:eastAsia="Trebuchet MS" w:hAnsi="Trebuchet MS" w:cs="Trebuchet MS"/>
          <w:color w:val="000000" w:themeColor="text1"/>
          <w:sz w:val="22"/>
          <w:szCs w:val="22"/>
          <w:lang w:val="ro-RO"/>
        </w:rPr>
        <w:t xml:space="preserve">Beneficiarii/liderii de parteneriat/ partenerii vor fi </w:t>
      </w:r>
      <w:proofErr w:type="spellStart"/>
      <w:r w:rsidRPr="000E7E45">
        <w:rPr>
          <w:rFonts w:ascii="Trebuchet MS" w:eastAsia="Trebuchet MS" w:hAnsi="Trebuchet MS" w:cs="Trebuchet MS"/>
          <w:color w:val="000000" w:themeColor="text1"/>
          <w:sz w:val="22"/>
          <w:szCs w:val="22"/>
          <w:lang w:val="ro-RO"/>
        </w:rPr>
        <w:t>notificati</w:t>
      </w:r>
      <w:proofErr w:type="spellEnd"/>
      <w:r w:rsidRPr="000E7E45">
        <w:rPr>
          <w:rFonts w:ascii="Trebuchet MS" w:eastAsia="Trebuchet MS" w:hAnsi="Trebuchet MS" w:cs="Trebuchet MS"/>
          <w:color w:val="000000" w:themeColor="text1"/>
          <w:sz w:val="22"/>
          <w:szCs w:val="22"/>
          <w:lang w:val="ro-RO"/>
        </w:rPr>
        <w:t xml:space="preserve"> de </w:t>
      </w:r>
      <w:proofErr w:type="spellStart"/>
      <w:r w:rsidRPr="000E7E45">
        <w:rPr>
          <w:rFonts w:ascii="Trebuchet MS" w:eastAsia="Trebuchet MS" w:hAnsi="Trebuchet MS" w:cs="Trebuchet MS"/>
          <w:color w:val="000000" w:themeColor="text1"/>
          <w:sz w:val="22"/>
          <w:szCs w:val="22"/>
          <w:lang w:val="ro-RO"/>
        </w:rPr>
        <w:t>catre</w:t>
      </w:r>
      <w:proofErr w:type="spellEnd"/>
      <w:r w:rsidRPr="000E7E45">
        <w:rPr>
          <w:rFonts w:ascii="Trebuchet MS" w:eastAsia="Trebuchet MS" w:hAnsi="Trebuchet MS" w:cs="Trebuchet MS"/>
          <w:color w:val="000000" w:themeColor="text1"/>
          <w:sz w:val="22"/>
          <w:szCs w:val="22"/>
          <w:lang w:val="ro-RO"/>
        </w:rPr>
        <w:t xml:space="preserve"> AMPEO/OI cu privire la restituirea sumelor sumele autorizate la cererea de plată și nejustificate prin cereri de rambursare aferente cererilor de plata.</w:t>
      </w:r>
    </w:p>
    <w:bookmarkEnd w:id="12"/>
    <w:p w14:paraId="000C757A" w14:textId="3F8674A3"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Beneficiarii/Liderii de parteneriat/Partenerii</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nu restituie 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 în termen de 15 zile de la data comunicării notificării, sumele calculate în aplicarea prevederilor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(10)</w:t>
      </w:r>
      <w:r w:rsidR="00255F5F" w:rsidRPr="000E7E45">
        <w:rPr>
          <w:rFonts w:ascii="Trebuchet MS" w:eastAsia="Trebuchet MS" w:hAnsi="Trebuchet MS" w:cs="Trebuchet MS"/>
          <w:color w:val="000000" w:themeColor="text1"/>
          <w:sz w:val="22"/>
          <w:szCs w:val="22"/>
          <w:lang w:val="ro-RO"/>
        </w:rPr>
        <w:t xml:space="preserve">, AMPEO/OI </w:t>
      </w:r>
      <w:r w:rsidRPr="000E7E45">
        <w:rPr>
          <w:rFonts w:ascii="Trebuchet MS" w:eastAsia="Trebuchet MS" w:hAnsi="Trebuchet MS" w:cs="Trebuchet MS"/>
          <w:color w:val="000000" w:themeColor="text1"/>
          <w:sz w:val="22"/>
          <w:szCs w:val="22"/>
          <w:lang w:val="ro-RO"/>
        </w:rPr>
        <w:t>emit</w:t>
      </w:r>
      <w:r w:rsidR="00255F5F"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0E7E45">
        <w:rPr>
          <w:rFonts w:ascii="Trebuchet MS" w:eastAsia="Trebuchet MS" w:hAnsi="Trebuchet MS" w:cs="Trebuchet MS"/>
          <w:color w:val="000000" w:themeColor="text1"/>
          <w:sz w:val="22"/>
          <w:szCs w:val="22"/>
          <w:lang w:val="ro-RO"/>
        </w:rPr>
        <w:t xml:space="preserve">de recuperare </w:t>
      </w:r>
      <w:r w:rsidRPr="000E7E45">
        <w:rPr>
          <w:rFonts w:ascii="Trebuchet MS" w:eastAsia="Trebuchet MS" w:hAnsi="Trebuchet MS" w:cs="Trebuchet MS"/>
          <w:color w:val="000000" w:themeColor="text1"/>
          <w:sz w:val="22"/>
          <w:szCs w:val="22"/>
          <w:lang w:val="ro-RO"/>
        </w:rPr>
        <w:t>constituie titlu de creanță emis în condițiile legii și cuprinde elementele care se regăsesc la art.</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46 alin.</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 din Legea nr.</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Decizia de recuperare va fi comunicată</w:t>
      </w:r>
      <w:r w:rsidR="00D065A9" w:rsidRPr="000E7E45">
        <w:rPr>
          <w:rFonts w:ascii="Trebuchet MS" w:eastAsia="Trebuchet MS" w:hAnsi="Trebuchet MS" w:cs="Trebuchet MS"/>
          <w:color w:val="000000" w:themeColor="text1"/>
          <w:sz w:val="22"/>
          <w:szCs w:val="22"/>
          <w:lang w:val="ro-RO"/>
        </w:rPr>
        <w:t xml:space="preserve"> </w:t>
      </w:r>
      <w:bookmarkStart w:id="13" w:name="_Hlk118815443"/>
      <w:r w:rsidR="00D065A9" w:rsidRPr="000E7E45">
        <w:rPr>
          <w:rFonts w:ascii="Trebuchet MS" w:eastAsia="Trebuchet MS" w:hAnsi="Trebuchet MS" w:cs="Trebuchet MS"/>
          <w:color w:val="000000" w:themeColor="text1"/>
          <w:sz w:val="22"/>
          <w:szCs w:val="22"/>
          <w:lang w:val="ro-RO"/>
        </w:rPr>
        <w:t xml:space="preserve">debitorului în conformitate cu prevederile  art. 20 alin. (3) din OUG nr. 133/2021 si poate fi contestată de </w:t>
      </w:r>
      <w:proofErr w:type="spellStart"/>
      <w:r w:rsidR="00D065A9" w:rsidRPr="000E7E45">
        <w:rPr>
          <w:rFonts w:ascii="Trebuchet MS" w:eastAsia="Trebuchet MS" w:hAnsi="Trebuchet MS" w:cs="Trebuchet MS"/>
          <w:color w:val="000000" w:themeColor="text1"/>
          <w:sz w:val="22"/>
          <w:szCs w:val="22"/>
          <w:lang w:val="ro-RO"/>
        </w:rPr>
        <w:t>catre</w:t>
      </w:r>
      <w:proofErr w:type="spellEnd"/>
      <w:r w:rsidR="00D065A9" w:rsidRPr="000E7E45">
        <w:rPr>
          <w:rFonts w:ascii="Trebuchet MS" w:eastAsia="Trebuchet MS" w:hAnsi="Trebuchet MS" w:cs="Trebuchet MS"/>
          <w:color w:val="000000" w:themeColor="text1"/>
          <w:sz w:val="22"/>
          <w:szCs w:val="22"/>
          <w:lang w:val="ro-RO"/>
        </w:rPr>
        <w:t xml:space="preserve"> debitor, în conformitate cu prevederile  art. 20 alin. (4) si (5) din OUG nr. 133/2021</w:t>
      </w:r>
      <w:bookmarkEnd w:id="13"/>
      <w:r w:rsidRPr="000E7E45">
        <w:rPr>
          <w:rFonts w:ascii="Trebuchet MS" w:eastAsia="Trebuchet MS" w:hAnsi="Trebuchet MS" w:cs="Trebuchet MS"/>
          <w:color w:val="000000" w:themeColor="text1"/>
          <w:sz w:val="22"/>
          <w:szCs w:val="22"/>
          <w:lang w:val="ro-RO"/>
        </w:rPr>
        <w:t>.</w:t>
      </w:r>
    </w:p>
    <w:p w14:paraId="6C76B077" w14:textId="59BD654B" w:rsidR="00D02E34"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Beneficiarul/Liderul de parteneriat/Partenerii </w:t>
      </w:r>
      <w:r w:rsidR="00D065A9" w:rsidRPr="000E7E45">
        <w:rPr>
          <w:rFonts w:ascii="Trebuchet MS" w:eastAsia="Trebuchet MS" w:hAnsi="Trebuchet MS" w:cs="Trebuchet MS"/>
          <w:color w:val="000000" w:themeColor="text1"/>
          <w:sz w:val="22"/>
          <w:szCs w:val="22"/>
          <w:lang w:val="ro-RO"/>
        </w:rPr>
        <w:t xml:space="preserve">nu achită debitul stabilit in decizia de recuperare în termen de 30 de zile de la comunicarea acesteia, </w:t>
      </w:r>
      <w:r w:rsidR="00D065A9" w:rsidRPr="000E7E45">
        <w:rPr>
          <w:rFonts w:ascii="Trebuchet MS" w:eastAsia="Trebuchet MS" w:hAnsi="Trebuchet MS" w:cs="Trebuchet MS"/>
          <w:color w:val="000000" w:themeColor="text1"/>
          <w:sz w:val="22"/>
          <w:szCs w:val="22"/>
          <w:lang w:val="ro-RO"/>
        </w:rPr>
        <w:tab/>
      </w:r>
      <w:bookmarkStart w:id="14" w:name="_Hlk118815479"/>
      <w:r w:rsidR="00D065A9" w:rsidRPr="000E7E45">
        <w:rPr>
          <w:rFonts w:ascii="Trebuchet MS" w:eastAsia="Trebuchet MS" w:hAnsi="Trebuchet MS" w:cs="Trebuchet MS"/>
          <w:color w:val="000000" w:themeColor="text1"/>
          <w:sz w:val="22"/>
          <w:szCs w:val="22"/>
          <w:lang w:val="ro-RO"/>
        </w:rPr>
        <w:t>Decizia de recuperare devine titlu executoriu</w:t>
      </w:r>
      <w:r w:rsidRPr="000E7E45">
        <w:rPr>
          <w:rFonts w:ascii="Trebuchet MS" w:eastAsia="Trebuchet MS" w:hAnsi="Trebuchet MS" w:cs="Trebuchet MS"/>
          <w:color w:val="000000" w:themeColor="text1"/>
          <w:sz w:val="22"/>
          <w:szCs w:val="22"/>
          <w:lang w:val="ro-RO"/>
        </w:rPr>
        <w:t>.</w:t>
      </w:r>
    </w:p>
    <w:bookmarkEnd w:id="14"/>
    <w:p w14:paraId="2277C885" w14:textId="77777777" w:rsidR="00D065A9" w:rsidRPr="000E7E45" w:rsidRDefault="0055389D" w:rsidP="00D065A9">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w:t>
      </w:r>
      <w:bookmarkStart w:id="15" w:name="_Hlk118815522"/>
      <w:r w:rsidR="00D065A9" w:rsidRPr="000E7E45">
        <w:rPr>
          <w:rFonts w:ascii="Trebuchet MS" w:eastAsia="Trebuchet MS" w:hAnsi="Trebuchet MS" w:cs="Trebuchet MS"/>
          <w:color w:val="000000" w:themeColor="text1"/>
          <w:sz w:val="22"/>
          <w:szCs w:val="22"/>
          <w:lang w:val="ro-RO"/>
        </w:rPr>
        <w:t xml:space="preserve">Pentru neachitarea la termen a </w:t>
      </w:r>
      <w:proofErr w:type="spellStart"/>
      <w:r w:rsidR="00D065A9" w:rsidRPr="000E7E45">
        <w:rPr>
          <w:rFonts w:ascii="Trebuchet MS" w:eastAsia="Trebuchet MS" w:hAnsi="Trebuchet MS" w:cs="Trebuchet MS"/>
          <w:color w:val="000000" w:themeColor="text1"/>
          <w:sz w:val="22"/>
          <w:szCs w:val="22"/>
          <w:lang w:val="ro-RO"/>
        </w:rPr>
        <w:t>obligaţiilor</w:t>
      </w:r>
      <w:proofErr w:type="spellEnd"/>
      <w:r w:rsidR="00D065A9" w:rsidRPr="000E7E45">
        <w:rPr>
          <w:rFonts w:ascii="Trebuchet MS" w:eastAsia="Trebuchet MS" w:hAnsi="Trebuchet MS" w:cs="Trebuchet MS"/>
          <w:color w:val="000000" w:themeColor="text1"/>
          <w:sz w:val="22"/>
          <w:szCs w:val="22"/>
          <w:lang w:val="ro-RO"/>
        </w:rPr>
        <w:t xml:space="preserve"> stabilite prin titlul de </w:t>
      </w:r>
      <w:proofErr w:type="spellStart"/>
      <w:r w:rsidR="00D065A9" w:rsidRPr="000E7E45">
        <w:rPr>
          <w:rFonts w:ascii="Trebuchet MS" w:eastAsia="Trebuchet MS" w:hAnsi="Trebuchet MS" w:cs="Trebuchet MS"/>
          <w:color w:val="000000" w:themeColor="text1"/>
          <w:sz w:val="22"/>
          <w:szCs w:val="22"/>
          <w:lang w:val="ro-RO"/>
        </w:rPr>
        <w:t>creanţă</w:t>
      </w:r>
      <w:proofErr w:type="spellEnd"/>
      <w:r w:rsidR="00D065A9" w:rsidRPr="000E7E45">
        <w:rPr>
          <w:rFonts w:ascii="Trebuchet MS" w:eastAsia="Trebuchet MS" w:hAnsi="Trebuchet MS" w:cs="Trebuchet MS"/>
          <w:color w:val="000000" w:themeColor="text1"/>
          <w:sz w:val="22"/>
          <w:szCs w:val="22"/>
          <w:lang w:val="ro-RO"/>
        </w:rPr>
        <w:t xml:space="preserve">, beneficiarul/liderul de parteneriat/partenerul </w:t>
      </w:r>
      <w:proofErr w:type="spellStart"/>
      <w:r w:rsidR="00D065A9" w:rsidRPr="000E7E45">
        <w:rPr>
          <w:rFonts w:ascii="Trebuchet MS" w:eastAsia="Trebuchet MS" w:hAnsi="Trebuchet MS" w:cs="Trebuchet MS"/>
          <w:color w:val="000000" w:themeColor="text1"/>
          <w:sz w:val="22"/>
          <w:szCs w:val="22"/>
          <w:lang w:val="ro-RO"/>
        </w:rPr>
        <w:t>datoreaza</w:t>
      </w:r>
      <w:proofErr w:type="spellEnd"/>
      <w:r w:rsidR="00D065A9" w:rsidRPr="000E7E45">
        <w:rPr>
          <w:rFonts w:ascii="Trebuchet MS" w:eastAsia="Trebuchet MS" w:hAnsi="Trebuchet MS" w:cs="Trebuchet MS"/>
          <w:color w:val="000000" w:themeColor="text1"/>
          <w:sz w:val="22"/>
          <w:szCs w:val="22"/>
          <w:lang w:val="ro-RO"/>
        </w:rPr>
        <w:t xml:space="preserve"> o dobândă care se calculează prin aplicarea ratei dobânzii datorate la soldul rămas de plată din suma stabilita in titlul de </w:t>
      </w:r>
      <w:proofErr w:type="spellStart"/>
      <w:r w:rsidR="00D065A9" w:rsidRPr="000E7E45">
        <w:rPr>
          <w:rFonts w:ascii="Trebuchet MS" w:eastAsia="Trebuchet MS" w:hAnsi="Trebuchet MS" w:cs="Trebuchet MS"/>
          <w:color w:val="000000" w:themeColor="text1"/>
          <w:sz w:val="22"/>
          <w:szCs w:val="22"/>
          <w:lang w:val="ro-RO"/>
        </w:rPr>
        <w:t>creanta</w:t>
      </w:r>
      <w:proofErr w:type="spellEnd"/>
      <w:r w:rsidR="00D065A9" w:rsidRPr="000E7E45">
        <w:rPr>
          <w:rFonts w:ascii="Trebuchet MS" w:eastAsia="Trebuchet MS" w:hAnsi="Trebuchet MS" w:cs="Trebuchet MS"/>
          <w:color w:val="000000" w:themeColor="text1"/>
          <w:sz w:val="22"/>
          <w:szCs w:val="22"/>
          <w:lang w:val="ro-RO"/>
        </w:rPr>
        <w:t xml:space="preserve">, din prima zi de după expirarea termenului de plată si până la data stingerii </w:t>
      </w:r>
      <w:proofErr w:type="spellStart"/>
      <w:r w:rsidR="00D065A9" w:rsidRPr="000E7E45">
        <w:rPr>
          <w:rFonts w:ascii="Trebuchet MS" w:eastAsia="Trebuchet MS" w:hAnsi="Trebuchet MS" w:cs="Trebuchet MS"/>
          <w:color w:val="000000" w:themeColor="text1"/>
          <w:sz w:val="22"/>
          <w:szCs w:val="22"/>
          <w:lang w:val="ro-RO"/>
        </w:rPr>
        <w:t>creantei</w:t>
      </w:r>
      <w:proofErr w:type="spellEnd"/>
      <w:r w:rsidR="00D065A9" w:rsidRPr="000E7E45">
        <w:rPr>
          <w:rFonts w:ascii="Trebuchet MS" w:eastAsia="Trebuchet MS" w:hAnsi="Trebuchet MS" w:cs="Trebuchet MS"/>
          <w:color w:val="000000" w:themeColor="text1"/>
          <w:sz w:val="22"/>
          <w:szCs w:val="22"/>
          <w:lang w:val="ro-RO"/>
        </w:rPr>
        <w:t xml:space="preserve">. </w:t>
      </w:r>
    </w:p>
    <w:p w14:paraId="20A73190" w14:textId="6CF34C84" w:rsidR="0055389D" w:rsidRPr="000E7E45" w:rsidRDefault="00D065A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 xml:space="preserve">In vederea încasării de la debitor a dobânzii datorate, AMPEO/OI emite decizia de stabilire a dobânzii, care constituie titlu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se comunică debitorului. </w:t>
      </w:r>
      <w:proofErr w:type="spellStart"/>
      <w:r w:rsidRPr="000E7E45">
        <w:rPr>
          <w:rFonts w:ascii="Trebuchet MS" w:eastAsia="Trebuchet MS" w:hAnsi="Trebuchet MS" w:cs="Trebuchet MS"/>
          <w:color w:val="000000" w:themeColor="text1"/>
          <w:sz w:val="22"/>
          <w:szCs w:val="22"/>
          <w:lang w:val="ro-RO"/>
        </w:rPr>
        <w:t>Dispoziţiile</w:t>
      </w:r>
      <w:proofErr w:type="spellEnd"/>
      <w:r w:rsidRPr="000E7E45">
        <w:rPr>
          <w:rFonts w:ascii="Trebuchet MS" w:eastAsia="Trebuchet MS" w:hAnsi="Trebuchet MS" w:cs="Trebuchet MS"/>
          <w:color w:val="000000" w:themeColor="text1"/>
          <w:sz w:val="22"/>
          <w:szCs w:val="22"/>
          <w:lang w:val="ro-RO"/>
        </w:rPr>
        <w:t xml:space="preserve"> alin. (12) si (13) sunt aplicabile în mod corespunzător. </w:t>
      </w:r>
      <w:bookmarkEnd w:id="15"/>
    </w:p>
    <w:p w14:paraId="31CBB654" w14:textId="25580C8F" w:rsidR="0055389D"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nerecuperării sumelor datorate din decizia de recuperare/decizia de stabilire a dobânzii, la expirarea termenului de 30 de zile de la data comunicării, 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0E7E45" w:rsidRDefault="00F02300">
      <w:pPr>
        <w:spacing w:before="9" w:line="260" w:lineRule="exact"/>
        <w:rPr>
          <w:rFonts w:ascii="Trebuchet MS" w:hAnsi="Trebuchet MS"/>
          <w:color w:val="000000" w:themeColor="text1"/>
          <w:sz w:val="22"/>
          <w:szCs w:val="22"/>
          <w:lang w:val="ro-RO"/>
        </w:rPr>
      </w:pPr>
    </w:p>
    <w:p w14:paraId="53C3962F" w14:textId="318549B1" w:rsidR="000B3971" w:rsidRPr="000E7E45" w:rsidRDefault="0099349E" w:rsidP="0022357D">
      <w:pPr>
        <w:spacing w:line="247" w:lineRule="auto"/>
        <w:ind w:right="105"/>
        <w:jc w:val="both"/>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w:t>
      </w:r>
      <w:r w:rsidR="00A8177A"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Documente justificative necesare plății </w:t>
      </w:r>
      <w:proofErr w:type="spellStart"/>
      <w:r w:rsidRPr="000E7E45">
        <w:rPr>
          <w:rFonts w:ascii="Trebuchet MS" w:eastAsia="Trebuchet MS" w:hAnsi="Trebuchet MS" w:cs="Trebuchet MS"/>
          <w:b/>
          <w:color w:val="000000" w:themeColor="text1"/>
          <w:sz w:val="22"/>
          <w:szCs w:val="22"/>
          <w:lang w:val="ro-RO"/>
        </w:rPr>
        <w:t>prefinanțării</w:t>
      </w:r>
      <w:proofErr w:type="spellEnd"/>
      <w:r w:rsidRPr="000E7E45">
        <w:rPr>
          <w:rFonts w:ascii="Trebuchet MS" w:eastAsia="Trebuchet MS" w:hAnsi="Trebuchet MS" w:cs="Trebuchet MS"/>
          <w:b/>
          <w:color w:val="000000" w:themeColor="text1"/>
          <w:sz w:val="22"/>
          <w:szCs w:val="22"/>
          <w:lang w:val="ro-RO"/>
        </w:rPr>
        <w:t>/cererilor de plată/rambursării cheltuielilor eligibile</w:t>
      </w:r>
    </w:p>
    <w:p w14:paraId="61B01FB5" w14:textId="77777777" w:rsidR="0080480F" w:rsidRPr="000E7E45" w:rsidRDefault="0080480F" w:rsidP="0022357D">
      <w:pPr>
        <w:spacing w:line="247" w:lineRule="auto"/>
        <w:ind w:right="105"/>
        <w:jc w:val="both"/>
        <w:rPr>
          <w:rFonts w:ascii="Trebuchet MS" w:eastAsia="Trebuchet MS" w:hAnsi="Trebuchet MS" w:cs="Trebuchet MS"/>
          <w:color w:val="000000" w:themeColor="text1"/>
          <w:sz w:val="22"/>
          <w:szCs w:val="22"/>
          <w:lang w:val="ro-RO"/>
        </w:rPr>
      </w:pPr>
    </w:p>
    <w:p w14:paraId="67A2CDA5" w14:textId="621550BB" w:rsidR="001E70C7" w:rsidRPr="000E7E45" w:rsidRDefault="001E70C7" w:rsidP="001E70C7">
      <w:pPr>
        <w:pStyle w:val="ListParagraph"/>
        <w:numPr>
          <w:ilvl w:val="0"/>
          <w:numId w:val="16"/>
        </w:numPr>
        <w:spacing w:before="19"/>
        <w:ind w:right="104"/>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 xml:space="preserve">Cererea de </w:t>
      </w:r>
      <w:proofErr w:type="spellStart"/>
      <w:r w:rsidRPr="000E7E45">
        <w:rPr>
          <w:rFonts w:ascii="Trebuchet MS" w:eastAsia="Trebuchet MS" w:hAnsi="Trebuchet MS" w:cs="Trebuchet MS"/>
          <w:color w:val="000000" w:themeColor="text1"/>
          <w:spacing w:val="-1"/>
          <w:sz w:val="22"/>
          <w:szCs w:val="22"/>
          <w:lang w:val="ro-RO"/>
        </w:rPr>
        <w:t>prefinanțare</w:t>
      </w:r>
      <w:proofErr w:type="spellEnd"/>
      <w:r w:rsidRPr="000E7E45">
        <w:rPr>
          <w:rFonts w:ascii="Trebuchet MS" w:eastAsia="Trebuchet MS" w:hAnsi="Trebuchet MS" w:cs="Trebuchet MS"/>
          <w:color w:val="000000" w:themeColor="text1"/>
          <w:spacing w:val="-1"/>
          <w:sz w:val="22"/>
          <w:szCs w:val="22"/>
          <w:lang w:val="ro-RO"/>
        </w:rPr>
        <w:t xml:space="preserve">/cererea de plată/ cererea de rambursare a cheltuielilor vor fi </w:t>
      </w:r>
      <w:proofErr w:type="spellStart"/>
      <w:r w:rsidRPr="000E7E45">
        <w:rPr>
          <w:rFonts w:ascii="Trebuchet MS" w:eastAsia="Trebuchet MS" w:hAnsi="Trebuchet MS" w:cs="Trebuchet MS"/>
          <w:color w:val="000000" w:themeColor="text1"/>
          <w:spacing w:val="-1"/>
          <w:sz w:val="22"/>
          <w:szCs w:val="22"/>
          <w:lang w:val="ro-RO"/>
        </w:rPr>
        <w:t>insotite</w:t>
      </w:r>
      <w:proofErr w:type="spellEnd"/>
      <w:r w:rsidRPr="000E7E45">
        <w:rPr>
          <w:rFonts w:ascii="Trebuchet MS" w:eastAsia="Trebuchet MS" w:hAnsi="Trebuchet MS" w:cs="Trebuchet MS"/>
          <w:color w:val="000000" w:themeColor="text1"/>
          <w:spacing w:val="-1"/>
          <w:sz w:val="22"/>
          <w:szCs w:val="22"/>
          <w:lang w:val="ro-RO"/>
        </w:rPr>
        <w:t xml:space="preserve"> de documentele justificative </w:t>
      </w:r>
      <w:proofErr w:type="spellStart"/>
      <w:r w:rsidRPr="000E7E45">
        <w:rPr>
          <w:rFonts w:ascii="Trebuchet MS" w:eastAsia="Trebuchet MS" w:hAnsi="Trebuchet MS" w:cs="Trebuchet MS"/>
          <w:color w:val="000000" w:themeColor="text1"/>
          <w:spacing w:val="-1"/>
          <w:sz w:val="22"/>
          <w:szCs w:val="22"/>
          <w:lang w:val="ro-RO"/>
        </w:rPr>
        <w:t>prevazute</w:t>
      </w:r>
      <w:proofErr w:type="spellEnd"/>
      <w:r w:rsidRPr="000E7E45">
        <w:rPr>
          <w:rFonts w:ascii="Trebuchet MS" w:eastAsia="Trebuchet MS" w:hAnsi="Trebuchet MS" w:cs="Trebuchet MS"/>
          <w:color w:val="000000" w:themeColor="text1"/>
          <w:spacing w:val="-1"/>
          <w:sz w:val="22"/>
          <w:szCs w:val="22"/>
          <w:lang w:val="ro-RO"/>
        </w:rPr>
        <w:t xml:space="preserve"> de </w:t>
      </w:r>
      <w:proofErr w:type="spellStart"/>
      <w:r w:rsidRPr="000E7E45">
        <w:rPr>
          <w:rFonts w:ascii="Trebuchet MS" w:eastAsia="Trebuchet MS" w:hAnsi="Trebuchet MS" w:cs="Trebuchet MS"/>
          <w:color w:val="000000" w:themeColor="text1"/>
          <w:spacing w:val="-1"/>
          <w:sz w:val="22"/>
          <w:szCs w:val="22"/>
          <w:lang w:val="ro-RO"/>
        </w:rPr>
        <w:t>legislatia</w:t>
      </w:r>
      <w:proofErr w:type="spellEnd"/>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nationala</w:t>
      </w:r>
      <w:proofErr w:type="spellEnd"/>
      <w:r w:rsidRPr="000E7E45">
        <w:rPr>
          <w:rFonts w:ascii="Trebuchet MS" w:eastAsia="Trebuchet MS" w:hAnsi="Trebuchet MS" w:cs="Trebuchet MS"/>
          <w:color w:val="000000" w:themeColor="text1"/>
          <w:spacing w:val="-1"/>
          <w:sz w:val="22"/>
          <w:szCs w:val="22"/>
          <w:lang w:val="ro-RO"/>
        </w:rPr>
        <w:t xml:space="preserve"> in vigoare si de </w:t>
      </w:r>
      <w:r w:rsidR="00D546CE" w:rsidRPr="000E7E45">
        <w:rPr>
          <w:rFonts w:ascii="Trebuchet MS" w:eastAsia="Trebuchet MS" w:hAnsi="Trebuchet MS" w:cs="Trebuchet MS"/>
          <w:color w:val="000000" w:themeColor="text1"/>
          <w:spacing w:val="-1"/>
          <w:sz w:val="22"/>
          <w:szCs w:val="22"/>
          <w:lang w:val="ro-RO"/>
        </w:rPr>
        <w:t>instrucțiunile emise de AM PEO</w:t>
      </w:r>
      <w:r w:rsidR="00E60933" w:rsidRPr="000E7E45">
        <w:rPr>
          <w:rFonts w:ascii="Trebuchet MS" w:eastAsia="Trebuchet MS" w:hAnsi="Trebuchet MS" w:cs="Trebuchet MS"/>
          <w:color w:val="000000" w:themeColor="text1"/>
          <w:spacing w:val="-1"/>
          <w:sz w:val="22"/>
          <w:szCs w:val="22"/>
          <w:lang w:val="ro-RO"/>
        </w:rPr>
        <w:t xml:space="preserve"> în acest scop</w:t>
      </w:r>
      <w:r w:rsidR="00D546CE" w:rsidRPr="000E7E45">
        <w:rPr>
          <w:rFonts w:ascii="Trebuchet MS" w:eastAsia="Trebuchet MS" w:hAnsi="Trebuchet MS" w:cs="Trebuchet MS"/>
          <w:color w:val="000000" w:themeColor="text1"/>
          <w:spacing w:val="-1"/>
          <w:sz w:val="22"/>
          <w:szCs w:val="22"/>
          <w:lang w:val="ro-RO"/>
        </w:rPr>
        <w:t xml:space="preserve">. </w:t>
      </w:r>
    </w:p>
    <w:p w14:paraId="432672F1" w14:textId="7810071C" w:rsidR="005B2994" w:rsidRPr="000E7E45" w:rsidRDefault="009F37EF"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2"/>
          <w:sz w:val="22"/>
          <w:szCs w:val="22"/>
          <w:lang w:val="ro-RO"/>
        </w:rPr>
        <w:t>AMPEO/</w:t>
      </w:r>
      <w:r w:rsidR="005B2994" w:rsidRPr="000E7E45">
        <w:rPr>
          <w:rFonts w:ascii="Trebuchet MS" w:eastAsia="Trebuchet MS" w:hAnsi="Trebuchet MS" w:cs="Trebuchet MS"/>
          <w:color w:val="000000" w:themeColor="text1"/>
          <w:spacing w:val="-2"/>
          <w:sz w:val="22"/>
          <w:szCs w:val="22"/>
          <w:lang w:val="ro-RO"/>
        </w:rPr>
        <w:t>O</w:t>
      </w:r>
      <w:r w:rsidR="005B2994" w:rsidRPr="000E7E45">
        <w:rPr>
          <w:rFonts w:ascii="Trebuchet MS" w:eastAsia="Trebuchet MS" w:hAnsi="Trebuchet MS" w:cs="Trebuchet MS"/>
          <w:color w:val="000000" w:themeColor="text1"/>
          <w:sz w:val="22"/>
          <w:szCs w:val="22"/>
          <w:lang w:val="ro-RO"/>
        </w:rPr>
        <w:t>I</w:t>
      </w:r>
      <w:r w:rsidR="005B2994" w:rsidRPr="000E7E45">
        <w:rPr>
          <w:rFonts w:ascii="Trebuchet MS" w:eastAsia="Trebuchet MS" w:hAnsi="Trebuchet MS" w:cs="Trebuchet MS"/>
          <w:color w:val="000000" w:themeColor="text1"/>
          <w:spacing w:val="3"/>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verifică cererile de rambursare și concordanța dintre cererile de plată și cererea de rambursare   aferentă</w:t>
      </w:r>
      <w:bookmarkStart w:id="16" w:name="_Hlk118815664"/>
      <w:r w:rsidRPr="000E7E45">
        <w:rPr>
          <w:rFonts w:ascii="Trebuchet MS" w:eastAsia="Trebuchet MS" w:hAnsi="Trebuchet MS" w:cs="Trebuchet MS"/>
          <w:color w:val="000000" w:themeColor="text1"/>
          <w:spacing w:val="-1"/>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în conformitate cu procedurile specifice în vigoare</w:t>
      </w:r>
      <w:bookmarkEnd w:id="16"/>
      <w:r w:rsidR="005B2994" w:rsidRPr="000E7E45">
        <w:rPr>
          <w:rFonts w:ascii="Trebuchet MS" w:eastAsia="Trebuchet MS" w:hAnsi="Trebuchet MS" w:cs="Trebuchet MS"/>
          <w:color w:val="000000" w:themeColor="text1"/>
          <w:spacing w:val="-1"/>
          <w:sz w:val="22"/>
          <w:szCs w:val="22"/>
          <w:lang w:val="ro-RO"/>
        </w:rPr>
        <w:t>.</w:t>
      </w:r>
    </w:p>
    <w:p w14:paraId="7D64576A" w14:textId="513BF58C" w:rsidR="009F37EF" w:rsidRPr="000E7E45" w:rsidRDefault="0099349E"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procesu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verificar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009F37EF"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obliga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5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răspund</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oricărei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clarificări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009F37EF"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9"/>
          <w:sz w:val="22"/>
          <w:szCs w:val="22"/>
          <w:lang w:val="ro-RO"/>
        </w:rPr>
        <w:t xml:space="preserve"> </w:t>
      </w:r>
    </w:p>
    <w:p w14:paraId="551331D8" w14:textId="2522FD85" w:rsidR="000B3971" w:rsidRPr="000E7E45" w:rsidRDefault="0099349E" w:rsidP="00611E52">
      <w:pPr>
        <w:pStyle w:val="ListParagraph"/>
        <w:tabs>
          <w:tab w:val="left" w:pos="8695"/>
        </w:tabs>
        <w:spacing w:line="250" w:lineRule="auto"/>
        <w:ind w:left="4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la </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irea</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răspunsului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009F37EF"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ver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rambursare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suspendă.</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Nedepunerea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clarificărilor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solicitate,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prevăzut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acest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al</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neat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009F37EF" w:rsidRPr="000E7E45">
        <w:rPr>
          <w:rFonts w:ascii="Trebuchet MS" w:eastAsia="Trebuchet MS" w:hAnsi="Trebuchet MS" w:cs="Trebuchet MS"/>
          <w:color w:val="000000" w:themeColor="text1"/>
          <w:spacing w:val="14"/>
          <w:sz w:val="22"/>
          <w:szCs w:val="22"/>
          <w:lang w:val="ro-RO"/>
        </w:rPr>
        <w:t xml:space="preserve">poate </w:t>
      </w:r>
      <w:r w:rsidRPr="000E7E45">
        <w:rPr>
          <w:rFonts w:ascii="Trebuchet MS" w:eastAsia="Trebuchet MS" w:hAnsi="Trebuchet MS" w:cs="Trebuchet MS"/>
          <w:color w:val="000000" w:themeColor="text1"/>
          <w:spacing w:val="-1"/>
          <w:sz w:val="22"/>
          <w:szCs w:val="22"/>
          <w:lang w:val="ro-RO"/>
        </w:rPr>
        <w:t>atrag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respingerea</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parţial</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caz,</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rambursare.</w:t>
      </w:r>
      <w:r w:rsidR="00D23EA0"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w:t>
      </w:r>
      <w:proofErr w:type="spellStart"/>
      <w:r w:rsidR="00D23EA0" w:rsidRPr="000E7E45">
        <w:rPr>
          <w:rFonts w:ascii="Trebuchet MS" w:eastAsia="Trebuchet MS" w:hAnsi="Trebuchet MS" w:cs="Trebuchet MS"/>
          <w:color w:val="000000" w:themeColor="text1"/>
          <w:w w:val="103"/>
          <w:sz w:val="22"/>
          <w:szCs w:val="22"/>
          <w:lang w:val="ro-RO"/>
        </w:rPr>
        <w:t>adiţionale</w:t>
      </w:r>
      <w:proofErr w:type="spellEnd"/>
      <w:r w:rsidR="00D23EA0" w:rsidRPr="000E7E45">
        <w:rPr>
          <w:rFonts w:ascii="Trebuchet MS" w:eastAsia="Trebuchet MS" w:hAnsi="Trebuchet MS" w:cs="Trebuchet MS"/>
          <w:color w:val="000000" w:themeColor="text1"/>
          <w:w w:val="103"/>
          <w:sz w:val="22"/>
          <w:szCs w:val="22"/>
          <w:lang w:val="ro-RO"/>
        </w:rPr>
        <w:t xml:space="preserve"> sau clarificări solicitate de autoritatea de management sau de organismul intermediar, termenul de </w:t>
      </w:r>
      <w:r w:rsidR="003D558A" w:rsidRPr="000E7E45">
        <w:rPr>
          <w:rFonts w:ascii="Trebuchet MS" w:eastAsia="Trebuchet MS" w:hAnsi="Trebuchet MS" w:cs="Trebuchet MS"/>
          <w:color w:val="000000" w:themeColor="text1"/>
          <w:w w:val="103"/>
          <w:sz w:val="22"/>
          <w:szCs w:val="22"/>
          <w:lang w:val="ro-RO"/>
        </w:rPr>
        <w:t xml:space="preserve">verificare </w:t>
      </w:r>
      <w:r w:rsidR="00D23EA0" w:rsidRPr="000E7E45">
        <w:rPr>
          <w:rFonts w:ascii="Trebuchet MS" w:eastAsia="Trebuchet MS" w:hAnsi="Trebuchet MS" w:cs="Trebuchet MS"/>
          <w:color w:val="000000" w:themeColor="text1"/>
          <w:w w:val="103"/>
          <w:sz w:val="22"/>
          <w:szCs w:val="22"/>
          <w:lang w:val="ro-RO"/>
        </w:rPr>
        <w:t xml:space="preserve"> prevăzut </w:t>
      </w:r>
      <w:r w:rsidR="009F37EF" w:rsidRPr="000E7E45">
        <w:rPr>
          <w:rFonts w:ascii="Trebuchet MS" w:eastAsia="Trebuchet MS" w:hAnsi="Trebuchet MS" w:cs="Trebuchet MS"/>
          <w:color w:val="000000" w:themeColor="text1"/>
          <w:w w:val="103"/>
          <w:sz w:val="22"/>
          <w:szCs w:val="22"/>
          <w:lang w:val="ro-RO"/>
        </w:rPr>
        <w:t xml:space="preserve">la art. 22 alin. (7) si la art. 25 </w:t>
      </w:r>
      <w:r w:rsidR="00D23EA0" w:rsidRPr="000E7E45">
        <w:rPr>
          <w:rFonts w:ascii="Trebuchet MS" w:eastAsia="Trebuchet MS" w:hAnsi="Trebuchet MS" w:cs="Trebuchet MS"/>
          <w:color w:val="000000" w:themeColor="text1"/>
          <w:w w:val="103"/>
          <w:sz w:val="22"/>
          <w:szCs w:val="22"/>
          <w:lang w:val="ro-RO"/>
        </w:rPr>
        <w:t xml:space="preserve">alin. (2) din OUG </w:t>
      </w:r>
      <w:r w:rsidR="005820B2" w:rsidRPr="000E7E45">
        <w:rPr>
          <w:rFonts w:ascii="Trebuchet MS" w:eastAsia="Trebuchet MS" w:hAnsi="Trebuchet MS" w:cs="Trebuchet MS"/>
          <w:color w:val="000000" w:themeColor="text1"/>
          <w:w w:val="103"/>
          <w:sz w:val="22"/>
          <w:szCs w:val="22"/>
          <w:lang w:val="ro-RO"/>
        </w:rPr>
        <w:t xml:space="preserve">nr. </w:t>
      </w:r>
      <w:r w:rsidR="00D23EA0" w:rsidRPr="000E7E45">
        <w:rPr>
          <w:rFonts w:ascii="Trebuchet MS" w:eastAsia="Trebuchet MS" w:hAnsi="Trebuchet MS" w:cs="Trebuchet MS"/>
          <w:color w:val="000000" w:themeColor="text1"/>
          <w:w w:val="103"/>
          <w:sz w:val="22"/>
          <w:szCs w:val="22"/>
          <w:lang w:val="ro-RO"/>
        </w:rPr>
        <w:t>133/2021 poate fi întrerupt</w:t>
      </w:r>
      <w:r w:rsidR="009F37EF" w:rsidRPr="000E7E45">
        <w:rPr>
          <w:rFonts w:ascii="Trebuchet MS" w:eastAsia="Trebuchet MS" w:hAnsi="Trebuchet MS" w:cs="Trebuchet MS"/>
          <w:color w:val="000000" w:themeColor="text1"/>
          <w:w w:val="103"/>
          <w:sz w:val="22"/>
          <w:szCs w:val="22"/>
          <w:lang w:val="ro-RO"/>
        </w:rPr>
        <w:t>,</w:t>
      </w:r>
      <w:r w:rsidR="00D23EA0" w:rsidRPr="000E7E45">
        <w:rPr>
          <w:rFonts w:ascii="Trebuchet MS" w:eastAsia="Trebuchet MS" w:hAnsi="Trebuchet MS" w:cs="Trebuchet MS"/>
          <w:color w:val="000000" w:themeColor="text1"/>
          <w:w w:val="103"/>
          <w:sz w:val="22"/>
          <w:szCs w:val="22"/>
          <w:lang w:val="ro-RO"/>
        </w:rPr>
        <w:t xml:space="preserve"> fără ca perioadele de întrerupere cumulate să </w:t>
      </w:r>
      <w:proofErr w:type="spellStart"/>
      <w:r w:rsidR="00D23EA0" w:rsidRPr="000E7E45">
        <w:rPr>
          <w:rFonts w:ascii="Trebuchet MS" w:eastAsia="Trebuchet MS" w:hAnsi="Trebuchet MS" w:cs="Trebuchet MS"/>
          <w:color w:val="000000" w:themeColor="text1"/>
          <w:w w:val="103"/>
          <w:sz w:val="22"/>
          <w:szCs w:val="22"/>
          <w:lang w:val="ro-RO"/>
        </w:rPr>
        <w:t>depăşească</w:t>
      </w:r>
      <w:proofErr w:type="spellEnd"/>
      <w:r w:rsidR="00D23EA0" w:rsidRPr="000E7E45">
        <w:rPr>
          <w:rFonts w:ascii="Trebuchet MS" w:eastAsia="Trebuchet MS" w:hAnsi="Trebuchet MS" w:cs="Trebuchet MS"/>
          <w:color w:val="000000" w:themeColor="text1"/>
          <w:w w:val="103"/>
          <w:sz w:val="22"/>
          <w:szCs w:val="22"/>
          <w:lang w:val="ro-RO"/>
        </w:rPr>
        <w:t xml:space="preserve"> 10 zile lucrătoare.</w:t>
      </w:r>
    </w:p>
    <w:p w14:paraId="16EB77AB" w14:textId="625AA346" w:rsidR="00A02C3E" w:rsidRPr="000E7E45" w:rsidRDefault="00A02C3E">
      <w:pPr>
        <w:spacing w:line="240" w:lineRule="exact"/>
        <w:rPr>
          <w:rFonts w:ascii="Trebuchet MS" w:hAnsi="Trebuchet MS"/>
          <w:color w:val="000000" w:themeColor="text1"/>
          <w:sz w:val="22"/>
          <w:szCs w:val="22"/>
          <w:lang w:val="ro-RO"/>
        </w:rPr>
      </w:pPr>
    </w:p>
    <w:p w14:paraId="4DF158F9" w14:textId="77777777"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(e)</w:t>
      </w:r>
      <w:r w:rsidRPr="000E7E45">
        <w:rPr>
          <w:rFonts w:ascii="Trebuchet MS" w:eastAsia="Trebuchet MS" w:hAnsi="Trebuchet MS" w:cs="Trebuchet MS"/>
          <w:b/>
          <w:color w:val="000000" w:themeColor="text1"/>
          <w:spacing w:val="10"/>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Graficul de depunere a cererilor de </w:t>
      </w:r>
      <w:proofErr w:type="spellStart"/>
      <w:r w:rsidRPr="000E7E45">
        <w:rPr>
          <w:rFonts w:ascii="Trebuchet MS" w:eastAsia="Trebuchet MS" w:hAnsi="Trebuchet MS" w:cs="Trebuchet MS"/>
          <w:b/>
          <w:color w:val="000000" w:themeColor="text1"/>
          <w:sz w:val="22"/>
          <w:szCs w:val="22"/>
          <w:lang w:val="ro-RO"/>
        </w:rPr>
        <w:t>prefinanțare</w:t>
      </w:r>
      <w:proofErr w:type="spellEnd"/>
      <w:r w:rsidRPr="000E7E45">
        <w:rPr>
          <w:rFonts w:ascii="Trebuchet MS" w:eastAsia="Trebuchet MS" w:hAnsi="Trebuchet MS" w:cs="Trebuchet MS"/>
          <w:b/>
          <w:color w:val="000000" w:themeColor="text1"/>
          <w:sz w:val="22"/>
          <w:szCs w:val="22"/>
          <w:lang w:val="ro-RO"/>
        </w:rPr>
        <w:t>/plată/rambursare a cheltuielilor</w:t>
      </w:r>
    </w:p>
    <w:p w14:paraId="3EEF3807" w14:textId="77777777" w:rsidR="000B3971" w:rsidRPr="000E7E45" w:rsidRDefault="000B3971" w:rsidP="00C902D2">
      <w:pPr>
        <w:spacing w:before="4" w:line="280" w:lineRule="exact"/>
        <w:rPr>
          <w:rFonts w:ascii="Trebuchet MS" w:hAnsi="Trebuchet MS"/>
          <w:color w:val="000000" w:themeColor="text1"/>
          <w:sz w:val="22"/>
          <w:szCs w:val="22"/>
          <w:lang w:val="ro-RO"/>
        </w:rPr>
      </w:pPr>
    </w:p>
    <w:p w14:paraId="049DF435" w14:textId="4A648AA4" w:rsidR="00220663"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t>Graficul</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depuner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prefina</w:t>
      </w:r>
      <w:r w:rsidRPr="000E7E45">
        <w:rPr>
          <w:rFonts w:ascii="Trebuchet MS" w:eastAsia="Trebuchet MS" w:hAnsi="Trebuchet MS" w:cs="Trebuchet MS"/>
          <w:color w:val="000000" w:themeColor="text1"/>
          <w:spacing w:val="-1"/>
          <w:w w:val="103"/>
          <w:sz w:val="22"/>
          <w:szCs w:val="22"/>
          <w:lang w:val="ro-RO"/>
        </w:rPr>
        <w:t>n</w:t>
      </w:r>
      <w:r w:rsidRPr="000E7E45">
        <w:rPr>
          <w:rFonts w:ascii="Trebuchet MS" w:eastAsia="Trebuchet MS" w:hAnsi="Trebuchet MS" w:cs="Trebuchet MS"/>
          <w:color w:val="000000" w:themeColor="text1"/>
          <w:w w:val="103"/>
          <w:sz w:val="22"/>
          <w:szCs w:val="22"/>
          <w:lang w:val="ro-RO"/>
        </w:rPr>
        <w:t>țare</w:t>
      </w:r>
      <w:proofErr w:type="spellEnd"/>
      <w:r w:rsidRPr="000E7E45">
        <w:rPr>
          <w:rFonts w:ascii="Trebuchet MS" w:eastAsia="Trebuchet MS" w:hAnsi="Trebuchet MS" w:cs="Trebuchet MS"/>
          <w:color w:val="000000" w:themeColor="text1"/>
          <w:w w:val="103"/>
          <w:sz w:val="22"/>
          <w:szCs w:val="22"/>
          <w:lang w:val="ro-RO"/>
        </w:rPr>
        <w:t xml:space="preserve">/plată/rambursare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43"/>
          <w:sz w:val="22"/>
          <w:szCs w:val="22"/>
          <w:lang w:val="ro-RO"/>
        </w:rPr>
        <w:t xml:space="preserve"> </w:t>
      </w:r>
      <w:r w:rsidR="005820B2" w:rsidRPr="000E7E45">
        <w:rPr>
          <w:rFonts w:ascii="Trebuchet MS" w:eastAsia="Trebuchet MS" w:hAnsi="Trebuchet MS" w:cs="Trebuchet MS"/>
          <w:color w:val="000000" w:themeColor="text1"/>
          <w:spacing w:val="43"/>
          <w:sz w:val="22"/>
          <w:szCs w:val="22"/>
          <w:lang w:val="ro-RO"/>
        </w:rPr>
        <w:t xml:space="preserve">prevăzut în </w:t>
      </w:r>
      <w:r w:rsidRPr="000E7E45">
        <w:rPr>
          <w:rFonts w:ascii="Trebuchet MS" w:eastAsia="Trebuchet MS" w:hAnsi="Trebuchet MS" w:cs="Trebuchet MS"/>
          <w:color w:val="000000" w:themeColor="text1"/>
          <w:spacing w:val="-1"/>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0"/>
          <w:sz w:val="22"/>
          <w:szCs w:val="22"/>
          <w:lang w:val="ro-RO"/>
        </w:rPr>
        <w:t xml:space="preserve"> </w:t>
      </w:r>
      <w:r w:rsidR="005820B2" w:rsidRPr="000E7E45">
        <w:rPr>
          <w:rFonts w:ascii="Trebuchet MS" w:eastAsia="Trebuchet MS" w:hAnsi="Trebuchet MS" w:cs="Trebuchet MS"/>
          <w:color w:val="000000" w:themeColor="text1"/>
          <w:spacing w:val="50"/>
          <w:sz w:val="22"/>
          <w:szCs w:val="22"/>
          <w:lang w:val="ro-RO"/>
        </w:rPr>
        <w:t xml:space="preserve">nr. </w:t>
      </w:r>
      <w:r w:rsidR="00585631" w:rsidRPr="000E7E45">
        <w:rPr>
          <w:rFonts w:ascii="Trebuchet MS" w:eastAsia="Trebuchet MS" w:hAnsi="Trebuchet MS" w:cs="Trebuchet MS"/>
          <w:color w:val="000000" w:themeColor="text1"/>
          <w:sz w:val="22"/>
          <w:szCs w:val="22"/>
          <w:lang w:val="ro-RO"/>
        </w:rPr>
        <w:t>3</w:t>
      </w:r>
      <w:r w:rsidR="00DC103D"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Contractul  de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f</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na</w:t>
      </w:r>
      <w:r w:rsidRPr="000E7E45">
        <w:rPr>
          <w:rFonts w:ascii="Trebuchet MS" w:eastAsia="Trebuchet MS" w:hAnsi="Trebuchet MS" w:cs="Trebuchet MS"/>
          <w:color w:val="000000" w:themeColor="text1"/>
          <w:w w:val="103"/>
          <w:sz w:val="22"/>
          <w:szCs w:val="22"/>
          <w:lang w:val="ro-RO"/>
        </w:rPr>
        <w:t>n</w:t>
      </w:r>
      <w:r w:rsidRPr="000E7E45">
        <w:rPr>
          <w:rFonts w:ascii="Trebuchet MS" w:eastAsia="Trebuchet MS" w:hAnsi="Trebuchet MS" w:cs="Trebuchet MS"/>
          <w:color w:val="000000" w:themeColor="text1"/>
          <w:spacing w:val="-1"/>
          <w:w w:val="103"/>
          <w:sz w:val="22"/>
          <w:szCs w:val="22"/>
          <w:lang w:val="ro-RO"/>
        </w:rPr>
        <w:t>țare</w:t>
      </w:r>
      <w:r w:rsidR="005820B2"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Generale.</w:t>
      </w:r>
    </w:p>
    <w:p w14:paraId="4A608AD6" w14:textId="0A4656B3" w:rsidR="000B3971"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obligativita</w:t>
      </w:r>
      <w:r w:rsidRPr="000E7E45">
        <w:rPr>
          <w:rFonts w:ascii="Trebuchet MS" w:eastAsia="Trebuchet MS" w:hAnsi="Trebuchet MS" w:cs="Trebuchet MS"/>
          <w:color w:val="000000" w:themeColor="text1"/>
          <w:spacing w:val="-1"/>
          <w:sz w:val="22"/>
          <w:szCs w:val="22"/>
          <w:lang w:val="ro-RO"/>
        </w:rPr>
        <w:t>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actualizării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acestuia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funcţie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cererile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proofErr w:type="spellStart"/>
      <w:r w:rsidR="008D2259" w:rsidRPr="000E7E45">
        <w:rPr>
          <w:rFonts w:ascii="Trebuchet MS" w:eastAsia="Trebuchet MS" w:hAnsi="Trebuchet MS" w:cs="Trebuchet MS"/>
          <w:color w:val="000000" w:themeColor="text1"/>
          <w:w w:val="103"/>
          <w:sz w:val="22"/>
          <w:szCs w:val="22"/>
          <w:lang w:val="ro-RO"/>
        </w:rPr>
        <w:t>prefinanțare</w:t>
      </w:r>
      <w:proofErr w:type="spellEnd"/>
      <w:r w:rsidR="008D2259" w:rsidRPr="000E7E45">
        <w:rPr>
          <w:rFonts w:ascii="Trebuchet MS" w:eastAsia="Trebuchet MS" w:hAnsi="Trebuchet MS" w:cs="Trebuchet MS"/>
          <w:color w:val="000000" w:themeColor="text1"/>
          <w:w w:val="103"/>
          <w:sz w:val="22"/>
          <w:szCs w:val="22"/>
          <w:lang w:val="ro-RO"/>
        </w:rPr>
        <w:t>/</w:t>
      </w:r>
      <w:r w:rsidR="0020302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rambursare </w:t>
      </w:r>
      <w:r w:rsidR="008D2259" w:rsidRPr="000E7E45">
        <w:rPr>
          <w:rFonts w:ascii="Trebuchet MS" w:eastAsia="Trebuchet MS" w:hAnsi="Trebuchet MS" w:cs="Trebuchet MS"/>
          <w:color w:val="000000" w:themeColor="text1"/>
          <w:sz w:val="22"/>
          <w:szCs w:val="22"/>
          <w:lang w:val="ro-RO"/>
        </w:rPr>
        <w:t>autorizate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autoritatea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management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la </w:t>
      </w:r>
      <w:r w:rsidRPr="000E7E45">
        <w:rPr>
          <w:rFonts w:ascii="Trebuchet MS" w:eastAsia="Trebuchet MS" w:hAnsi="Trebuchet MS" w:cs="Trebuchet MS"/>
          <w:color w:val="000000" w:themeColor="text1"/>
          <w:sz w:val="22"/>
          <w:szCs w:val="22"/>
          <w:lang w:val="ro-RO"/>
        </w:rPr>
        <w:t>art.</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00EA0153" w:rsidRPr="000E7E45">
        <w:rPr>
          <w:rFonts w:ascii="Trebuchet MS" w:eastAsia="Trebuchet MS" w:hAnsi="Trebuchet MS" w:cs="Trebuchet MS"/>
          <w:color w:val="000000" w:themeColor="text1"/>
          <w:spacing w:val="12"/>
          <w:sz w:val="22"/>
          <w:szCs w:val="22"/>
          <w:lang w:val="ro-RO"/>
        </w:rPr>
        <w:t>(</w:t>
      </w:r>
      <w:r w:rsidR="00F338F5" w:rsidRPr="000E7E45">
        <w:rPr>
          <w:rFonts w:ascii="Trebuchet MS" w:eastAsia="Trebuchet MS" w:hAnsi="Trebuchet MS" w:cs="Trebuchet MS"/>
          <w:color w:val="000000" w:themeColor="text1"/>
          <w:spacing w:val="-1"/>
          <w:sz w:val="22"/>
          <w:szCs w:val="22"/>
          <w:lang w:val="ro-RO"/>
        </w:rPr>
        <w:t>7</w:t>
      </w:r>
      <w:r w:rsidR="00EA0153"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condiţii</w:t>
      </w:r>
      <w:proofErr w:type="spellEnd"/>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3A6A3516" w14:textId="7F67D6E9" w:rsidR="00220663" w:rsidRPr="000E7E45"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beneficiarul nu respectă graficul de depunere a cererilor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/plată/rambursare a cheltuielilor, 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 xml:space="preserve">/OI poate respinge cererile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 xml:space="preserve">/plată/rambursare, urmând ca beneficiarul să </w:t>
      </w:r>
      <w:proofErr w:type="spellStart"/>
      <w:r w:rsidRPr="000E7E45">
        <w:rPr>
          <w:rFonts w:ascii="Trebuchet MS" w:eastAsia="Trebuchet MS" w:hAnsi="Trebuchet MS" w:cs="Trebuchet MS"/>
          <w:color w:val="000000" w:themeColor="text1"/>
          <w:sz w:val="22"/>
          <w:szCs w:val="22"/>
          <w:lang w:val="ro-RO"/>
        </w:rPr>
        <w:t>redepună</w:t>
      </w:r>
      <w:proofErr w:type="spellEnd"/>
      <w:r w:rsidRPr="000E7E45">
        <w:rPr>
          <w:rFonts w:ascii="Trebuchet MS" w:eastAsia="Trebuchet MS" w:hAnsi="Trebuchet MS" w:cs="Trebuchet MS"/>
          <w:color w:val="000000" w:themeColor="text1"/>
          <w:sz w:val="22"/>
          <w:szCs w:val="22"/>
          <w:lang w:val="ro-RO"/>
        </w:rPr>
        <w:t xml:space="preserve"> cererile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 xml:space="preserve">/plată/ rambursare după actualizarea graficului de depunere a cererilor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/plată/rambursare</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conformitate cu prevederile art. 7 alin (</w:t>
      </w:r>
      <w:r w:rsidR="00F338F5"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din prezentele condiții specifice.</w:t>
      </w:r>
    </w:p>
    <w:p w14:paraId="74BB21F5" w14:textId="6CC2708B" w:rsidR="000B3971" w:rsidRPr="000E7E45" w:rsidRDefault="000B3971" w:rsidP="00C902D2">
      <w:pPr>
        <w:spacing w:line="200" w:lineRule="exact"/>
        <w:rPr>
          <w:rFonts w:ascii="Trebuchet MS" w:hAnsi="Trebuchet MS"/>
          <w:color w:val="000000" w:themeColor="text1"/>
          <w:sz w:val="22"/>
          <w:szCs w:val="22"/>
          <w:lang w:val="ro-RO"/>
        </w:rPr>
      </w:pPr>
    </w:p>
    <w:p w14:paraId="4BB4BA46" w14:textId="1DB6A561"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5</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Alte obligații ale beneficiarului specifice Programului Operațional</w:t>
      </w:r>
    </w:p>
    <w:p w14:paraId="0C13007E" w14:textId="77777777" w:rsidR="000B3971" w:rsidRPr="000E7E45" w:rsidRDefault="000B3971" w:rsidP="00C902D2">
      <w:pPr>
        <w:spacing w:before="10" w:line="280" w:lineRule="exact"/>
        <w:rPr>
          <w:rFonts w:ascii="Trebuchet MS" w:hAnsi="Trebuchet MS"/>
          <w:color w:val="000000" w:themeColor="text1"/>
          <w:sz w:val="22"/>
          <w:szCs w:val="22"/>
          <w:lang w:val="ro-RO"/>
        </w:rPr>
      </w:pPr>
    </w:p>
    <w:p w14:paraId="5006AAFA" w14:textId="51E3CE27"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i  </w:t>
      </w:r>
      <w:proofErr w:type="spellStart"/>
      <w:r w:rsidRPr="000E7E45">
        <w:rPr>
          <w:rFonts w:ascii="Trebuchet MS" w:eastAsia="Trebuchet MS" w:hAnsi="Trebuchet MS" w:cs="Trebuchet MS"/>
          <w:color w:val="000000" w:themeColor="text1"/>
          <w:sz w:val="22"/>
          <w:szCs w:val="22"/>
          <w:lang w:val="ro-RO"/>
        </w:rPr>
        <w:t>parteneri</w:t>
      </w:r>
      <w:r w:rsidR="00CB334B" w:rsidRPr="000E7E45">
        <w:rPr>
          <w:rFonts w:ascii="Trebuchet MS" w:eastAsia="Trebuchet MS" w:hAnsi="Trebuchet MS" w:cs="Trebuchet MS"/>
          <w:color w:val="000000" w:themeColor="text1"/>
          <w:sz w:val="22"/>
          <w:szCs w:val="22"/>
          <w:lang w:val="ro-RO"/>
        </w:rPr>
        <w:t>ul</w:t>
      </w:r>
      <w:proofErr w:type="spellEnd"/>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responsabilitate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 xml:space="preserve">pentru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unui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management </w:t>
      </w:r>
      <w:r w:rsidRPr="000E7E45">
        <w:rPr>
          <w:rFonts w:ascii="Trebuchet MS" w:eastAsia="Trebuchet MS" w:hAnsi="Trebuchet MS" w:cs="Trebuchet MS"/>
          <w:color w:val="000000" w:themeColor="text1"/>
          <w:sz w:val="22"/>
          <w:szCs w:val="22"/>
          <w:lang w:val="ro-RO"/>
        </w:rPr>
        <w:t>financiar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guro</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asigurarea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resurselo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financiar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cofinanțar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cheltuieli </w:t>
      </w:r>
      <w:r w:rsidRPr="000E7E45">
        <w:rPr>
          <w:rFonts w:ascii="Trebuchet MS" w:eastAsia="Trebuchet MS" w:hAnsi="Trebuchet MS" w:cs="Trebuchet MS"/>
          <w:color w:val="000000" w:themeColor="text1"/>
          <w:spacing w:val="-1"/>
          <w:sz w:val="22"/>
          <w:szCs w:val="22"/>
          <w:lang w:val="ro-RO"/>
        </w:rPr>
        <w:t>neel</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 xml:space="preserve">gibile,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 xml:space="preserve">m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  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cheltuielilor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eligibile,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 xml:space="preserve">ermenii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condițiile </w:t>
      </w:r>
      <w:r w:rsidRPr="000E7E45">
        <w:rPr>
          <w:rFonts w:ascii="Trebuchet MS" w:eastAsia="Trebuchet MS" w:hAnsi="Trebuchet MS" w:cs="Trebuchet MS"/>
          <w:color w:val="000000" w:themeColor="text1"/>
          <w:spacing w:val="-1"/>
          <w:w w:val="103"/>
          <w:sz w:val="22"/>
          <w:szCs w:val="22"/>
          <w:lang w:val="ro-RO"/>
        </w:rPr>
        <w:t>contractului</w:t>
      </w:r>
      <w:r w:rsidR="003B63F2" w:rsidRPr="000E7E45">
        <w:rPr>
          <w:rFonts w:ascii="Trebuchet MS" w:eastAsia="Trebuchet MS" w:hAnsi="Trebuchet MS" w:cs="Trebuchet MS"/>
          <w:color w:val="000000" w:themeColor="text1"/>
          <w:spacing w:val="-1"/>
          <w:w w:val="103"/>
          <w:sz w:val="22"/>
          <w:szCs w:val="22"/>
          <w:lang w:val="ro-RO"/>
        </w:rPr>
        <w:t>.</w:t>
      </w:r>
    </w:p>
    <w:p w14:paraId="4B1B00A7" w14:textId="6D889230"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Beneficiarul/Liderul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parteneriat/Partenerii </w:t>
      </w:r>
      <w:r w:rsidRPr="000E7E45">
        <w:rPr>
          <w:rFonts w:ascii="Trebuchet MS" w:eastAsia="Trebuchet MS" w:hAnsi="Trebuchet MS" w:cs="Trebuchet MS"/>
          <w:color w:val="000000" w:themeColor="text1"/>
          <w:spacing w:val="38"/>
          <w:sz w:val="22"/>
          <w:szCs w:val="22"/>
          <w:lang w:val="ro-RO"/>
        </w:rPr>
        <w:t xml:space="preserve"> </w:t>
      </w:r>
      <w:r w:rsidR="00585631" w:rsidRPr="000E7E45">
        <w:rPr>
          <w:rFonts w:ascii="Trebuchet MS" w:eastAsia="Trebuchet MS" w:hAnsi="Trebuchet MS" w:cs="Trebuchet MS"/>
          <w:color w:val="000000" w:themeColor="text1"/>
          <w:spacing w:val="-1"/>
          <w:sz w:val="22"/>
          <w:szCs w:val="22"/>
          <w:lang w:val="ro-RO"/>
        </w:rPr>
        <w:t>are/</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  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Instru</w:t>
      </w:r>
      <w:r w:rsidRPr="000E7E45">
        <w:rPr>
          <w:rFonts w:ascii="Trebuchet MS" w:eastAsia="Trebuchet MS" w:hAnsi="Trebuchet MS" w:cs="Trebuchet MS"/>
          <w:color w:val="000000" w:themeColor="text1"/>
          <w:sz w:val="22"/>
          <w:szCs w:val="22"/>
          <w:lang w:val="ro-RO"/>
        </w:rPr>
        <w:t>cțiunile</w:t>
      </w:r>
      <w:bookmarkStart w:id="17" w:name="_Hlk118815839"/>
      <w:r w:rsidR="00EA0153" w:rsidRPr="000E7E45">
        <w:rPr>
          <w:rFonts w:ascii="Trebuchet MS" w:eastAsia="Trebuchet MS" w:hAnsi="Trebuchet MS" w:cs="Trebuchet MS"/>
          <w:color w:val="000000" w:themeColor="text1"/>
          <w:sz w:val="22"/>
          <w:szCs w:val="22"/>
          <w:lang w:val="ro-RO"/>
        </w:rPr>
        <w:t xml:space="preserve">, deciziile si orice alte acte emise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r w:rsidR="003D6835" w:rsidRPr="000E7E45">
        <w:rPr>
          <w:rFonts w:ascii="Trebuchet MS" w:eastAsia="Trebuchet MS" w:hAnsi="Trebuchet MS" w:cs="Trebuchet MS"/>
          <w:color w:val="000000" w:themeColor="text1"/>
          <w:w w:val="103"/>
          <w:sz w:val="22"/>
          <w:szCs w:val="22"/>
          <w:lang w:val="ro-RO"/>
        </w:rPr>
        <w:t>AM</w:t>
      </w:r>
      <w:r w:rsidR="00134D22" w:rsidRPr="000E7E45">
        <w:rPr>
          <w:rFonts w:ascii="Trebuchet MS" w:eastAsia="Trebuchet MS" w:hAnsi="Trebuchet MS" w:cs="Trebuchet MS"/>
          <w:color w:val="000000" w:themeColor="text1"/>
          <w:w w:val="103"/>
          <w:sz w:val="22"/>
          <w:szCs w:val="22"/>
          <w:lang w:val="ro-RO"/>
        </w:rPr>
        <w:t>PEO</w:t>
      </w:r>
      <w:r w:rsidR="00200F02" w:rsidRPr="000E7E45">
        <w:rPr>
          <w:rFonts w:ascii="Trebuchet MS" w:eastAsia="Trebuchet MS" w:hAnsi="Trebuchet MS" w:cs="Trebuchet MS"/>
          <w:color w:val="000000" w:themeColor="text1"/>
          <w:w w:val="103"/>
          <w:sz w:val="22"/>
          <w:szCs w:val="22"/>
          <w:lang w:val="ro-RO"/>
        </w:rPr>
        <w:t xml:space="preserve"> in executarea Contractului</w:t>
      </w:r>
      <w:bookmarkEnd w:id="17"/>
      <w:r w:rsidR="003B63F2" w:rsidRPr="000E7E45">
        <w:rPr>
          <w:rFonts w:ascii="Trebuchet MS" w:eastAsia="Trebuchet MS" w:hAnsi="Trebuchet MS" w:cs="Trebuchet MS"/>
          <w:color w:val="000000" w:themeColor="text1"/>
          <w:w w:val="103"/>
          <w:sz w:val="22"/>
          <w:szCs w:val="22"/>
          <w:lang w:val="ro-RO"/>
        </w:rPr>
        <w:t>.</w:t>
      </w:r>
    </w:p>
    <w:p w14:paraId="30670EF6" w14:textId="5929D4F5" w:rsidR="00A33CDA" w:rsidRPr="000E7E45" w:rsidRDefault="0099349E" w:rsidP="00331D5C">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Beneficiarul/Liderul  de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parteneriat/Partenerii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are/a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restitui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AM</w:t>
      </w:r>
      <w:r w:rsidR="008C57EA"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n </w:t>
      </w:r>
      <w:r w:rsidRPr="000E7E45">
        <w:rPr>
          <w:rFonts w:ascii="Trebuchet MS" w:eastAsia="Trebuchet MS" w:hAnsi="Trebuchet MS" w:cs="Trebuchet MS"/>
          <w:color w:val="000000" w:themeColor="text1"/>
          <w:sz w:val="22"/>
          <w:szCs w:val="22"/>
          <w:lang w:val="ro-RO"/>
        </w:rPr>
        <w:t>proprie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in</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țiativ</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sumă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constituie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nedatorată/sume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necuvenite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prezentului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finanţare</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termen</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5 zile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lucrătoare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ata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primirii </w:t>
      </w:r>
      <w:r w:rsidRPr="000E7E45">
        <w:rPr>
          <w:rFonts w:ascii="Trebuchet MS" w:eastAsia="Trebuchet MS" w:hAnsi="Trebuchet MS" w:cs="Trebuchet MS"/>
          <w:color w:val="000000" w:themeColor="text1"/>
          <w:spacing w:val="-1"/>
          <w:sz w:val="22"/>
          <w:szCs w:val="22"/>
          <w:lang w:val="ro-RO"/>
        </w:rPr>
        <w:t>sumelo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 </w:t>
      </w:r>
      <w:r w:rsidRPr="000E7E45">
        <w:rPr>
          <w:rFonts w:ascii="Trebuchet MS" w:eastAsia="Trebuchet MS" w:hAnsi="Trebuchet MS" w:cs="Trebuchet MS"/>
          <w:color w:val="000000" w:themeColor="text1"/>
          <w:spacing w:val="-1"/>
          <w:sz w:val="22"/>
          <w:szCs w:val="22"/>
          <w:lang w:val="ro-RO"/>
        </w:rPr>
        <w:t>conturil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Partenerilor. </w:t>
      </w:r>
    </w:p>
    <w:p w14:paraId="2A3A4E8D" w14:textId="580206FC"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/Liderul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termenele </w:t>
      </w:r>
      <w:r w:rsidRPr="000E7E45">
        <w:rPr>
          <w:rFonts w:ascii="Trebuchet MS" w:eastAsia="Trebuchet MS" w:hAnsi="Trebuchet MS" w:cs="Trebuchet MS"/>
          <w:color w:val="000000" w:themeColor="text1"/>
          <w:sz w:val="22"/>
          <w:szCs w:val="22"/>
          <w:lang w:val="ro-RO"/>
        </w:rPr>
        <w:t>specificate,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solicitat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să</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000F15B8"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pacing w:val="24"/>
          <w:sz w:val="22"/>
          <w:szCs w:val="22"/>
          <w:lang w:val="ro-RO"/>
        </w:rPr>
        <w:t xml:space="preserve"> </w:t>
      </w:r>
    </w:p>
    <w:p w14:paraId="46DCB381" w14:textId="2AB03B77" w:rsidR="00AC1A21" w:rsidRPr="000E7E45" w:rsidRDefault="00AC1A21"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Pe durata verificărilor la fața locului, Beneficiarul/Liderul  </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w:t>
      </w:r>
      <w:r w:rsidRPr="000E7E45">
        <w:rPr>
          <w:rFonts w:ascii="Trebuchet MS" w:eastAsia="Trebuchet MS" w:hAnsi="Trebuchet MS" w:cs="Trebuchet MS"/>
          <w:color w:val="000000" w:themeColor="text1"/>
          <w:spacing w:val="1"/>
          <w:sz w:val="22"/>
          <w:szCs w:val="22"/>
          <w:lang w:val="ro-RO"/>
        </w:rPr>
        <w:t>ia</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 xml:space="preserve">/partenerii  </w:t>
      </w:r>
      <w:r w:rsidRPr="000E7E45">
        <w:rPr>
          <w:rFonts w:ascii="Trebuchet MS" w:eastAsia="Trebuchet MS" w:hAnsi="Trebuchet MS" w:cs="Trebuchet MS"/>
          <w:color w:val="000000" w:themeColor="text1"/>
          <w:spacing w:val="4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îşi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asum</w:t>
      </w:r>
      <w:r w:rsidRPr="000E7E45">
        <w:rPr>
          <w:rFonts w:ascii="Trebuchet MS" w:eastAsia="Trebuchet MS" w:hAnsi="Trebuchet MS" w:cs="Trebuchet MS"/>
          <w:color w:val="000000" w:themeColor="text1"/>
          <w:sz w:val="22"/>
          <w:szCs w:val="22"/>
          <w:lang w:val="ro-RO"/>
        </w:rPr>
        <w:t xml:space="preserve">ă   </w:t>
      </w:r>
      <w:proofErr w:type="spellStart"/>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furniza </w:t>
      </w:r>
      <w:r w:rsidRPr="000E7E45">
        <w:rPr>
          <w:rFonts w:ascii="Trebuchet MS" w:eastAsia="Trebuchet MS" w:hAnsi="Trebuchet MS" w:cs="Trebuchet MS"/>
          <w:color w:val="000000" w:themeColor="text1"/>
          <w:spacing w:val="-1"/>
          <w:sz w:val="22"/>
          <w:szCs w:val="22"/>
          <w:lang w:val="ro-RO"/>
        </w:rPr>
        <w:t>AMPEO/O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0E7E45">
        <w:rPr>
          <w:rFonts w:ascii="Trebuchet MS" w:eastAsia="Trebuchet MS" w:hAnsi="Trebuchet MS" w:cs="Trebuchet MS"/>
          <w:color w:val="000000" w:themeColor="text1"/>
          <w:sz w:val="22"/>
          <w:szCs w:val="22"/>
          <w:lang w:val="ro-RO"/>
        </w:rPr>
        <w:t>de către echipa de verificare. În urma emiterii Raportului de vizită, se va emite titlul de creanță în concordanță cu constatările de la fața locului.</w:t>
      </w:r>
    </w:p>
    <w:p w14:paraId="244D9AFB" w14:textId="57960C7F"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Beneficiarul/Liderul  de parteneriat/partenerii  au obligația  de a </w:t>
      </w:r>
      <w:r w:rsidR="00A047A9" w:rsidRPr="000E7E45">
        <w:rPr>
          <w:rFonts w:ascii="Trebuchet MS" w:eastAsia="Trebuchet MS" w:hAnsi="Trebuchet MS" w:cs="Trebuchet MS"/>
          <w:color w:val="000000" w:themeColor="text1"/>
          <w:sz w:val="22"/>
          <w:szCs w:val="22"/>
          <w:lang w:val="ro-RO"/>
        </w:rPr>
        <w:t xml:space="preserve">informa </w:t>
      </w:r>
      <w:r w:rsidR="003D6835"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/OI</w:t>
      </w:r>
      <w:r w:rsidR="00A047A9" w:rsidRPr="000E7E45">
        <w:rPr>
          <w:rFonts w:ascii="Trebuchet MS" w:eastAsia="Trebuchet MS" w:hAnsi="Trebuchet MS" w:cs="Trebuchet MS"/>
          <w:color w:val="000000" w:themeColor="text1"/>
          <w:sz w:val="22"/>
          <w:szCs w:val="22"/>
          <w:lang w:val="ro-RO"/>
        </w:rPr>
        <w:t xml:space="preserve"> </w:t>
      </w:r>
      <w:bookmarkStart w:id="18" w:name="_Hlk118816000"/>
      <w:r w:rsidR="00A047A9" w:rsidRPr="000E7E45">
        <w:rPr>
          <w:rFonts w:ascii="Trebuchet MS" w:eastAsia="Trebuchet MS" w:hAnsi="Trebuchet MS" w:cs="Trebuchet MS"/>
          <w:color w:val="000000" w:themeColor="text1"/>
          <w:sz w:val="22"/>
          <w:szCs w:val="22"/>
          <w:lang w:val="ro-RO"/>
        </w:rPr>
        <w:t xml:space="preserve">in </w:t>
      </w:r>
      <w:proofErr w:type="spellStart"/>
      <w:r w:rsidR="00A047A9" w:rsidRPr="000E7E45">
        <w:rPr>
          <w:rFonts w:ascii="Trebuchet MS" w:eastAsia="Trebuchet MS" w:hAnsi="Trebuchet MS" w:cs="Trebuchet MS"/>
          <w:color w:val="000000" w:themeColor="text1"/>
          <w:sz w:val="22"/>
          <w:szCs w:val="22"/>
          <w:lang w:val="ro-RO"/>
        </w:rPr>
        <w:t>situatia</w:t>
      </w:r>
      <w:proofErr w:type="spellEnd"/>
      <w:r w:rsidR="00A047A9" w:rsidRPr="000E7E45">
        <w:rPr>
          <w:rFonts w:ascii="Trebuchet MS" w:eastAsia="Trebuchet MS" w:hAnsi="Trebuchet MS" w:cs="Trebuchet MS"/>
          <w:color w:val="000000" w:themeColor="text1"/>
          <w:sz w:val="22"/>
          <w:szCs w:val="22"/>
          <w:lang w:val="ro-RO"/>
        </w:rPr>
        <w:t xml:space="preserve"> in care se afla</w:t>
      </w:r>
      <w:r w:rsidR="00167228" w:rsidRPr="000E7E45">
        <w:rPr>
          <w:rFonts w:ascii="Trebuchet MS" w:eastAsia="Trebuchet MS" w:hAnsi="Trebuchet MS" w:cs="Trebuchet MS"/>
          <w:color w:val="000000" w:themeColor="text1"/>
          <w:sz w:val="22"/>
          <w:szCs w:val="22"/>
          <w:lang w:val="ro-RO"/>
        </w:rPr>
        <w:t>, după caz,</w:t>
      </w:r>
      <w:r w:rsidR="00A047A9" w:rsidRPr="000E7E45">
        <w:rPr>
          <w:rFonts w:ascii="Trebuchet MS" w:eastAsia="Trebuchet MS" w:hAnsi="Trebuchet MS" w:cs="Trebuchet MS"/>
          <w:color w:val="000000" w:themeColor="text1"/>
          <w:sz w:val="22"/>
          <w:szCs w:val="22"/>
          <w:lang w:val="ro-RO"/>
        </w:rPr>
        <w:t xml:space="preserve"> in criză financiară/ redresare financiară/ stare de </w:t>
      </w:r>
      <w:proofErr w:type="spellStart"/>
      <w:r w:rsidR="00A047A9" w:rsidRPr="000E7E45">
        <w:rPr>
          <w:rFonts w:ascii="Trebuchet MS" w:eastAsia="Trebuchet MS" w:hAnsi="Trebuchet MS" w:cs="Trebuchet MS"/>
          <w:color w:val="000000" w:themeColor="text1"/>
          <w:sz w:val="22"/>
          <w:szCs w:val="22"/>
          <w:lang w:val="ro-RO"/>
        </w:rPr>
        <w:t>insolvenţă</w:t>
      </w:r>
      <w:proofErr w:type="spellEnd"/>
      <w:r w:rsidR="00A047A9" w:rsidRPr="000E7E45">
        <w:rPr>
          <w:rFonts w:ascii="Trebuchet MS" w:eastAsia="Trebuchet MS" w:hAnsi="Trebuchet MS" w:cs="Trebuchet MS"/>
          <w:color w:val="000000" w:themeColor="text1"/>
          <w:sz w:val="22"/>
          <w:szCs w:val="22"/>
          <w:lang w:val="ro-RO"/>
        </w:rPr>
        <w:t xml:space="preserve">/ procedura de insolvență, </w:t>
      </w:r>
      <w:r w:rsidR="00167228" w:rsidRPr="000E7E45">
        <w:rPr>
          <w:rFonts w:ascii="Trebuchet MS" w:eastAsia="Trebuchet MS" w:hAnsi="Trebuchet MS" w:cs="Trebuchet MS"/>
          <w:color w:val="000000" w:themeColor="text1"/>
          <w:sz w:val="22"/>
          <w:szCs w:val="22"/>
          <w:lang w:val="ro-RO"/>
        </w:rPr>
        <w:t>sau</w:t>
      </w:r>
      <w:r w:rsidR="00A047A9" w:rsidRPr="000E7E45">
        <w:rPr>
          <w:rFonts w:ascii="Trebuchet MS" w:eastAsia="Trebuchet MS" w:hAnsi="Trebuchet MS" w:cs="Trebuchet MS"/>
          <w:color w:val="000000" w:themeColor="text1"/>
          <w:sz w:val="22"/>
          <w:szCs w:val="22"/>
          <w:lang w:val="ro-RO"/>
        </w:rPr>
        <w:t xml:space="preserve">, in cazul partenerilor transnaționali, se afla </w:t>
      </w:r>
      <w:proofErr w:type="spellStart"/>
      <w:r w:rsidR="00A047A9" w:rsidRPr="000E7E45">
        <w:rPr>
          <w:rFonts w:ascii="Trebuchet MS" w:eastAsia="Trebuchet MS" w:hAnsi="Trebuchet MS" w:cs="Trebuchet MS"/>
          <w:color w:val="000000" w:themeColor="text1"/>
          <w:sz w:val="22"/>
          <w:szCs w:val="22"/>
          <w:lang w:val="ro-RO"/>
        </w:rPr>
        <w:t>intr-o</w:t>
      </w:r>
      <w:proofErr w:type="spellEnd"/>
      <w:r w:rsidR="00A047A9" w:rsidRPr="000E7E45">
        <w:rPr>
          <w:rFonts w:ascii="Trebuchet MS" w:eastAsia="Trebuchet MS" w:hAnsi="Trebuchet MS" w:cs="Trebuchet MS"/>
          <w:color w:val="000000" w:themeColor="text1"/>
          <w:sz w:val="22"/>
          <w:szCs w:val="22"/>
          <w:lang w:val="ro-RO"/>
        </w:rPr>
        <w:t xml:space="preserve"> situație similară reglementată la nivelul cadrului legal aferent statului de proveniență</w:t>
      </w:r>
      <w:bookmarkEnd w:id="18"/>
      <w:r w:rsidRPr="000E7E45">
        <w:rPr>
          <w:rFonts w:ascii="Trebuchet MS" w:eastAsia="Trebuchet MS" w:hAnsi="Trebuchet MS" w:cs="Trebuchet MS"/>
          <w:color w:val="000000" w:themeColor="text1"/>
          <w:sz w:val="22"/>
          <w:szCs w:val="22"/>
          <w:lang w:val="ro-RO"/>
        </w:rPr>
        <w:t>.</w:t>
      </w:r>
    </w:p>
    <w:p w14:paraId="7B0D95C2" w14:textId="3939395D"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conform prevederilor legale</w:t>
      </w:r>
      <w:r w:rsidR="00A33CD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p>
    <w:p w14:paraId="3D2FE0F0" w14:textId="5D6CE54C" w:rsidR="0051442D" w:rsidRPr="000E7E45" w:rsidRDefault="0051442D" w:rsidP="0051442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bookmarkStart w:id="19" w:name="_Hlk138931681"/>
      <w:r w:rsidRPr="000E7E45">
        <w:rPr>
          <w:rFonts w:ascii="Trebuchet MS" w:eastAsia="Trebuchet MS" w:hAnsi="Trebuchet MS" w:cs="Trebuchet MS"/>
          <w:color w:val="000000" w:themeColor="text1"/>
          <w:sz w:val="22"/>
          <w:szCs w:val="22"/>
          <w:lang w:val="ro-RO"/>
        </w:rPr>
        <w:t>În condițiile art</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21 alin. 2 din contractul de finanțare </w:t>
      </w:r>
      <w:r w:rsidR="005820B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semnarea și comunicarea se pot face în conformitate cu prevederile HG </w:t>
      </w:r>
      <w:r w:rsidR="005820B2" w:rsidRPr="000E7E45">
        <w:rPr>
          <w:rFonts w:ascii="Trebuchet MS" w:eastAsia="Trebuchet MS" w:hAnsi="Trebuchet MS" w:cs="Trebuchet MS"/>
          <w:color w:val="000000" w:themeColor="text1"/>
          <w:sz w:val="22"/>
          <w:szCs w:val="22"/>
          <w:lang w:val="ro-RO"/>
        </w:rPr>
        <w:t xml:space="preserve">nr. </w:t>
      </w:r>
      <w:r w:rsidRPr="000E7E45">
        <w:rPr>
          <w:rFonts w:ascii="Trebuchet MS" w:eastAsia="Trebuchet MS" w:hAnsi="Trebuchet MS" w:cs="Trebuchet MS"/>
          <w:color w:val="000000" w:themeColor="text1"/>
          <w:sz w:val="22"/>
          <w:szCs w:val="22"/>
          <w:lang w:val="ro-RO"/>
        </w:rPr>
        <w:t>875/2011</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cu modificările și completările ulterioare.</w:t>
      </w:r>
    </w:p>
    <w:bookmarkEnd w:id="19"/>
    <w:p w14:paraId="3BFCFA94" w14:textId="183CF200" w:rsidR="00DD494D" w:rsidRPr="000E7E45" w:rsidRDefault="00046F0F" w:rsidP="00DD494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Data comunicării</w:t>
      </w:r>
      <w:r w:rsidR="00BC2237"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documentelor prevăzute la alin.</w:t>
      </w:r>
      <w:r w:rsidR="00E354A2" w:rsidRPr="000E7E45">
        <w:rPr>
          <w:rFonts w:ascii="Trebuchet MS" w:eastAsia="Trebuchet MS" w:hAnsi="Trebuchet MS" w:cs="Trebuchet MS"/>
          <w:color w:val="000000" w:themeColor="text1"/>
          <w:sz w:val="22"/>
          <w:szCs w:val="22"/>
          <w:lang w:val="ro-RO"/>
        </w:rPr>
        <w:t xml:space="preserve"> </w:t>
      </w:r>
      <w:r w:rsidR="0076719B"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z w:val="22"/>
          <w:szCs w:val="22"/>
          <w:lang w:val="ro-RO"/>
        </w:rPr>
        <w:t>7</w:t>
      </w:r>
      <w:r w:rsidR="00BC2237" w:rsidRPr="000E7E45">
        <w:rPr>
          <w:rFonts w:ascii="Trebuchet MS" w:eastAsia="Trebuchet MS" w:hAnsi="Trebuchet MS" w:cs="Trebuchet MS"/>
          <w:color w:val="000000" w:themeColor="text1"/>
          <w:sz w:val="22"/>
          <w:szCs w:val="22"/>
          <w:lang w:val="ro-RO"/>
        </w:rPr>
        <w:t>)</w:t>
      </w:r>
      <w:r w:rsidR="00E354A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este prima zi lucrătoare care urmează datei transmiterii </w:t>
      </w:r>
      <w:r w:rsidR="00BA632F" w:rsidRPr="000E7E45">
        <w:rPr>
          <w:rFonts w:ascii="Trebuchet MS" w:eastAsia="Trebuchet MS" w:hAnsi="Trebuchet MS" w:cs="Trebuchet MS"/>
          <w:color w:val="000000" w:themeColor="text1"/>
          <w:sz w:val="22"/>
          <w:szCs w:val="22"/>
          <w:lang w:val="ro-RO"/>
        </w:rPr>
        <w:t xml:space="preserve">acestora </w:t>
      </w:r>
      <w:r w:rsidRPr="000E7E45">
        <w:rPr>
          <w:rFonts w:ascii="Trebuchet MS" w:eastAsia="Trebuchet MS" w:hAnsi="Trebuchet MS" w:cs="Trebuchet MS"/>
          <w:color w:val="000000" w:themeColor="text1"/>
          <w:sz w:val="22"/>
          <w:szCs w:val="22"/>
          <w:lang w:val="ro-RO"/>
        </w:rPr>
        <w:t>prin sistemul informatic</w:t>
      </w:r>
      <w:r w:rsidR="002A4550" w:rsidRPr="000E7E45">
        <w:rPr>
          <w:rFonts w:ascii="Trebuchet MS" w:hAnsi="Trebuchet MS"/>
          <w:color w:val="000000" w:themeColor="text1"/>
          <w:sz w:val="22"/>
          <w:szCs w:val="22"/>
          <w:lang w:val="pt-BR"/>
        </w:rPr>
        <w:t xml:space="preserve"> </w:t>
      </w:r>
      <w:proofErr w:type="spellStart"/>
      <w:r w:rsidR="002A4550" w:rsidRPr="000E7E45">
        <w:rPr>
          <w:rFonts w:ascii="Trebuchet MS" w:eastAsia="Trebuchet MS" w:hAnsi="Trebuchet MS" w:cs="Trebuchet MS"/>
          <w:color w:val="000000" w:themeColor="text1"/>
          <w:sz w:val="22"/>
          <w:szCs w:val="22"/>
          <w:lang w:val="ro-RO"/>
        </w:rPr>
        <w:t>MySMIS</w:t>
      </w:r>
      <w:proofErr w:type="spellEnd"/>
      <w:r w:rsidR="002A4550" w:rsidRPr="000E7E45">
        <w:rPr>
          <w:rFonts w:ascii="Trebuchet MS" w:eastAsia="Trebuchet MS" w:hAnsi="Trebuchet MS" w:cs="Trebuchet MS"/>
          <w:color w:val="000000" w:themeColor="text1"/>
          <w:sz w:val="22"/>
          <w:szCs w:val="22"/>
          <w:lang w:val="ro-RO"/>
        </w:rPr>
        <w:t xml:space="preserve"> 2021</w:t>
      </w:r>
      <w:r w:rsidRPr="000E7E45">
        <w:rPr>
          <w:rFonts w:ascii="Trebuchet MS" w:eastAsia="Trebuchet MS" w:hAnsi="Trebuchet MS" w:cs="Trebuchet MS"/>
          <w:color w:val="000000" w:themeColor="text1"/>
          <w:sz w:val="22"/>
          <w:szCs w:val="22"/>
          <w:lang w:val="ro-RO"/>
        </w:rPr>
        <w:t>.</w:t>
      </w:r>
    </w:p>
    <w:p w14:paraId="50EB3DB3" w14:textId="6C5B205E"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Contestațiile formulate împotriva titlurilor de creanță prevăzute la alin.</w:t>
      </w:r>
      <w:r w:rsidR="0051416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0051416F"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se transmit, respectiv se primesc numai prin sistemului informatic</w:t>
      </w:r>
      <w:r w:rsidR="00A365E9" w:rsidRPr="000E7E45">
        <w:rPr>
          <w:rFonts w:ascii="Trebuchet MS" w:eastAsia="Trebuchet MS" w:hAnsi="Trebuchet MS" w:cs="Trebuchet MS"/>
          <w:color w:val="000000" w:themeColor="text1"/>
          <w:sz w:val="22"/>
          <w:szCs w:val="22"/>
          <w:lang w:val="ro-RO"/>
        </w:rPr>
        <w:t xml:space="preserve"> </w:t>
      </w:r>
      <w:bookmarkStart w:id="20" w:name="_Hlk118801830"/>
      <w:r w:rsidR="00A365E9" w:rsidRPr="000E7E45">
        <w:rPr>
          <w:rFonts w:ascii="Trebuchet MS" w:eastAsia="Trebuchet MS" w:hAnsi="Trebuchet MS" w:cs="Trebuchet MS"/>
          <w:color w:val="000000" w:themeColor="text1"/>
          <w:sz w:val="22"/>
          <w:szCs w:val="22"/>
          <w:lang w:val="ro-RO"/>
        </w:rPr>
        <w:t>MySMIS2021</w:t>
      </w:r>
      <w:bookmarkEnd w:id="20"/>
      <w:r w:rsidRPr="000E7E45">
        <w:rPr>
          <w:rFonts w:ascii="Trebuchet MS" w:eastAsia="Trebuchet MS" w:hAnsi="Trebuchet MS" w:cs="Trebuchet MS"/>
          <w:color w:val="000000" w:themeColor="text1"/>
          <w:sz w:val="22"/>
          <w:szCs w:val="22"/>
          <w:lang w:val="ro-RO"/>
        </w:rPr>
        <w:t>, semnate cu semnătură electronică calificată conform prevederilor legale.</w:t>
      </w:r>
    </w:p>
    <w:p w14:paraId="6BAAE78C" w14:textId="36FECD8E"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proiectelor implementate în parteneriat, Liderul de parteneriat are obligația de a transmite în sistemul </w:t>
      </w:r>
      <w:r w:rsidR="00C50706" w:rsidRPr="000E7E45">
        <w:rPr>
          <w:rFonts w:ascii="Trebuchet MS" w:eastAsia="Trebuchet MS" w:hAnsi="Trebuchet MS" w:cs="Trebuchet MS"/>
          <w:color w:val="000000" w:themeColor="text1"/>
          <w:sz w:val="22"/>
          <w:szCs w:val="22"/>
          <w:lang w:val="ro-RO"/>
        </w:rPr>
        <w:t xml:space="preserve"> informatic</w:t>
      </w:r>
      <w:r w:rsidRPr="000E7E45">
        <w:rPr>
          <w:rFonts w:ascii="Trebuchet MS" w:eastAsia="Trebuchet MS" w:hAnsi="Trebuchet MS" w:cs="Trebuchet MS"/>
          <w:color w:val="000000" w:themeColor="text1"/>
          <w:sz w:val="22"/>
          <w:szCs w:val="22"/>
          <w:lang w:val="ro-RO"/>
        </w:rPr>
        <w:t xml:space="preserve"> </w:t>
      </w:r>
      <w:r w:rsidR="00A365E9" w:rsidRPr="000E7E45">
        <w:rPr>
          <w:rFonts w:ascii="Trebuchet MS" w:eastAsia="Trebuchet MS" w:hAnsi="Trebuchet MS" w:cs="Trebuchet MS"/>
          <w:color w:val="000000" w:themeColor="text1"/>
          <w:sz w:val="22"/>
          <w:szCs w:val="22"/>
          <w:lang w:val="ro-RO"/>
        </w:rPr>
        <w:t xml:space="preserve">MySMIS2021 </w:t>
      </w:r>
      <w:r w:rsidRPr="000E7E45">
        <w:rPr>
          <w:rFonts w:ascii="Trebuchet MS" w:eastAsia="Trebuchet MS" w:hAnsi="Trebuchet MS" w:cs="Trebuchet MS"/>
          <w:color w:val="000000" w:themeColor="text1"/>
          <w:sz w:val="22"/>
          <w:szCs w:val="22"/>
          <w:lang w:val="ro-RO"/>
        </w:rPr>
        <w:t>contestația formulată de partener/parteneri în termenul legal de contestare.</w:t>
      </w:r>
    </w:p>
    <w:p w14:paraId="503F4BE0" w14:textId="77777777" w:rsidR="000B3971" w:rsidRPr="000E7E45" w:rsidRDefault="000B3971" w:rsidP="00C902D2">
      <w:pPr>
        <w:spacing w:before="1" w:line="160" w:lineRule="exact"/>
        <w:rPr>
          <w:rFonts w:ascii="Trebuchet MS" w:hAnsi="Trebuchet MS"/>
          <w:color w:val="000000" w:themeColor="text1"/>
          <w:sz w:val="22"/>
          <w:szCs w:val="22"/>
          <w:lang w:val="ro-RO"/>
        </w:rPr>
      </w:pPr>
    </w:p>
    <w:p w14:paraId="274EAF29" w14:textId="77777777" w:rsidR="000B3971" w:rsidRPr="000E7E45" w:rsidRDefault="000B3971" w:rsidP="00C902D2">
      <w:pPr>
        <w:spacing w:line="200" w:lineRule="exact"/>
        <w:rPr>
          <w:rFonts w:ascii="Trebuchet MS" w:hAnsi="Trebuchet MS"/>
          <w:color w:val="000000" w:themeColor="text1"/>
          <w:sz w:val="22"/>
          <w:szCs w:val="22"/>
          <w:lang w:val="ro-RO"/>
        </w:rPr>
      </w:pPr>
    </w:p>
    <w:p w14:paraId="10A2891F" w14:textId="68BA4828"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6</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Dreptul de proprietate/utilizare a rezultatelor și echipamentelor</w:t>
      </w:r>
    </w:p>
    <w:p w14:paraId="467319D7" w14:textId="77777777" w:rsidR="000B3971" w:rsidRPr="000E7E45" w:rsidRDefault="000B3971" w:rsidP="00C902D2">
      <w:pPr>
        <w:spacing w:before="8" w:line="240" w:lineRule="exact"/>
        <w:rPr>
          <w:rFonts w:ascii="Trebuchet MS" w:hAnsi="Trebuchet MS"/>
          <w:color w:val="000000" w:themeColor="text1"/>
          <w:sz w:val="22"/>
          <w:szCs w:val="22"/>
          <w:lang w:val="ro-RO"/>
        </w:rPr>
      </w:pPr>
    </w:p>
    <w:p w14:paraId="4F443892" w14:textId="6716654A" w:rsidR="00C902D2" w:rsidRPr="000E7E45" w:rsidRDefault="0099349E" w:rsidP="00C902D2">
      <w:pPr>
        <w:pStyle w:val="ListParagraph"/>
        <w:numPr>
          <w:ilvl w:val="0"/>
          <w:numId w:val="22"/>
        </w:numPr>
        <w:spacing w:line="248" w:lineRule="auto"/>
        <w:ind w:left="0" w:right="105" w:firstLine="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Proprietatea,</w:t>
      </w:r>
      <w:r w:rsidRPr="000E7E45">
        <w:rPr>
          <w:rFonts w:ascii="Trebuchet MS" w:eastAsia="Trebuchet MS" w:hAnsi="Trebuchet MS" w:cs="Trebuchet MS"/>
          <w:color w:val="000000" w:themeColor="text1"/>
          <w:spacing w:val="3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intelectuală</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industrială</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pacing w:val="-1"/>
          <w:sz w:val="22"/>
          <w:szCs w:val="22"/>
          <w:lang w:val="ro-RO"/>
        </w:rPr>
        <w:t>rezultatel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portările</w:t>
      </w:r>
      <w:r w:rsidRPr="000E7E45">
        <w:rPr>
          <w:rFonts w:ascii="Trebuchet MS" w:eastAsia="Trebuchet MS" w:hAnsi="Trebuchet MS" w:cs="Trebuchet MS"/>
          <w:color w:val="000000" w:themeColor="text1"/>
          <w:spacing w:val="2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alte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legate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acesta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rămâne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 xml:space="preserve">sau,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partenerului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4"/>
          <w:w w:val="104"/>
          <w:sz w:val="22"/>
          <w:szCs w:val="22"/>
          <w:lang w:val="ro-RO"/>
        </w:rPr>
        <w:t>v</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acord</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utiliza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gratui</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9"/>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necesar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rezultate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r fi </w:t>
      </w:r>
      <w:r w:rsidRPr="000E7E45">
        <w:rPr>
          <w:rFonts w:ascii="Trebuchet MS" w:eastAsia="Trebuchet MS" w:hAnsi="Trebuchet MS" w:cs="Trebuchet MS"/>
          <w:color w:val="000000" w:themeColor="text1"/>
          <w:spacing w:val="-1"/>
          <w:sz w:val="22"/>
          <w:szCs w:val="22"/>
          <w:lang w:val="ro-RO"/>
        </w:rPr>
        <w:t>form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se </w:t>
      </w:r>
      <w:r w:rsidRPr="000E7E45">
        <w:rPr>
          <w:rFonts w:ascii="Trebuchet MS" w:eastAsia="Trebuchet MS" w:hAnsi="Trebuchet MS" w:cs="Trebuchet MS"/>
          <w:color w:val="000000" w:themeColor="text1"/>
          <w:sz w:val="22"/>
          <w:szCs w:val="22"/>
          <w:lang w:val="ro-RO"/>
        </w:rPr>
        <w:t>încalcă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drepturile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existente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industrială</w:t>
      </w:r>
      <w:r w:rsidRPr="000E7E45">
        <w:rPr>
          <w:rFonts w:ascii="Trebuchet MS" w:eastAsia="Trebuchet MS" w:hAnsi="Trebuchet MS" w:cs="Trebuchet MS"/>
          <w:color w:val="000000" w:themeColor="text1"/>
          <w:spacing w:val="3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intelectuală.</w:t>
      </w:r>
    </w:p>
    <w:p w14:paraId="139D2358" w14:textId="77777777" w:rsidR="003D66C7" w:rsidRPr="000E7E45" w:rsidRDefault="003D66C7">
      <w:pPr>
        <w:spacing w:before="20" w:line="220" w:lineRule="exact"/>
        <w:rPr>
          <w:rFonts w:ascii="Trebuchet MS" w:hAnsi="Trebuchet MS"/>
          <w:color w:val="000000" w:themeColor="text1"/>
          <w:sz w:val="22"/>
          <w:szCs w:val="22"/>
          <w:lang w:val="ro-RO"/>
        </w:rPr>
      </w:pPr>
    </w:p>
    <w:p w14:paraId="58EF2DBF" w14:textId="38E9519A"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7</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Modificarea Contractului de Finanțare</w:t>
      </w:r>
    </w:p>
    <w:p w14:paraId="6ABAE1CF" w14:textId="77777777" w:rsidR="000B3971" w:rsidRPr="000E7E45" w:rsidRDefault="000B3971">
      <w:pPr>
        <w:spacing w:before="5" w:line="240" w:lineRule="exact"/>
        <w:rPr>
          <w:rFonts w:ascii="Trebuchet MS" w:hAnsi="Trebuchet MS"/>
          <w:color w:val="000000" w:themeColor="text1"/>
          <w:sz w:val="22"/>
          <w:szCs w:val="22"/>
          <w:lang w:val="ro-RO"/>
        </w:rPr>
      </w:pPr>
    </w:p>
    <w:p w14:paraId="1E75B1D8" w14:textId="09DF9CB2"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Părţile</w:t>
      </w:r>
      <w:proofErr w:type="spellEnd"/>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îndeplinirii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 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conveni </w:t>
      </w:r>
      <w:r w:rsidRPr="000E7E45">
        <w:rPr>
          <w:rFonts w:ascii="Trebuchet MS" w:eastAsia="Trebuchet MS" w:hAnsi="Trebuchet MS" w:cs="Trebuchet MS"/>
          <w:color w:val="000000" w:themeColor="text1"/>
          <w:sz w:val="22"/>
          <w:szCs w:val="22"/>
          <w:lang w:val="ro-RO"/>
        </w:rPr>
        <w:t>modificarea</w:t>
      </w:r>
      <w:r w:rsidR="00874FF0" w:rsidRPr="000E7E45">
        <w:rPr>
          <w:rFonts w:ascii="Trebuchet MS" w:eastAsia="Trebuchet MS" w:hAnsi="Trebuchet MS" w:cs="Trebuchet MS"/>
          <w:color w:val="000000" w:themeColor="text1"/>
          <w:sz w:val="22"/>
          <w:szCs w:val="22"/>
          <w:lang w:val="ro-RO"/>
        </w:rPr>
        <w:t xml:space="preserve"> Contract</w:t>
      </w:r>
      <w:r w:rsidR="007658B1" w:rsidRPr="000E7E45">
        <w:rPr>
          <w:rFonts w:ascii="Trebuchet MS" w:eastAsia="Trebuchet MS" w:hAnsi="Trebuchet MS" w:cs="Trebuchet MS"/>
          <w:color w:val="000000" w:themeColor="text1"/>
          <w:sz w:val="22"/>
          <w:szCs w:val="22"/>
          <w:lang w:val="ro-RO"/>
        </w:rPr>
        <w:t>ului</w:t>
      </w:r>
      <w:r w:rsidR="00874FF0" w:rsidRPr="000E7E45">
        <w:rPr>
          <w:rFonts w:ascii="Trebuchet MS" w:eastAsia="Trebuchet MS" w:hAnsi="Trebuchet MS" w:cs="Trebuchet MS"/>
          <w:color w:val="000000" w:themeColor="text1"/>
          <w:sz w:val="22"/>
          <w:szCs w:val="22"/>
          <w:lang w:val="ro-RO"/>
        </w:rPr>
        <w:t xml:space="preserve"> de Finanțare</w:t>
      </w:r>
      <w:r w:rsidR="007658B1" w:rsidRPr="000E7E45">
        <w:rPr>
          <w:rFonts w:ascii="Trebuchet MS" w:eastAsia="Trebuchet MS" w:hAnsi="Trebuchet MS" w:cs="Trebuchet MS"/>
          <w:color w:val="000000" w:themeColor="text1"/>
          <w:sz w:val="22"/>
          <w:szCs w:val="22"/>
          <w:lang w:val="ro-RO"/>
        </w:rPr>
        <w:t xml:space="preserve"> și 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Anexelo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acestuia,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adiţional</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excepţi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w:t>
      </w:r>
      <w:r w:rsidRPr="000E7E45">
        <w:rPr>
          <w:rFonts w:ascii="Trebuchet MS" w:eastAsia="Trebuchet MS" w:hAnsi="Trebuchet MS" w:cs="Trebuchet MS"/>
          <w:color w:val="000000" w:themeColor="text1"/>
          <w:sz w:val="22"/>
          <w:szCs w:val="22"/>
          <w:lang w:val="ro-RO"/>
        </w:rPr>
        <w:t>țiilor</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aplicabile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întocmirii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notificări</w:t>
      </w:r>
      <w:r w:rsidR="00F9015A" w:rsidRPr="000E7E45">
        <w:rPr>
          <w:rFonts w:ascii="Trebuchet MS" w:eastAsia="Trebuchet MS" w:hAnsi="Trebuchet MS" w:cs="Trebuchet MS"/>
          <w:color w:val="000000" w:themeColor="text1"/>
          <w:sz w:val="22"/>
          <w:szCs w:val="22"/>
          <w:lang w:val="ro-RO"/>
        </w:rPr>
        <w:t xml:space="preserve"> care necesită sau nu aprobarea autorității de management /organismului intermediar</w:t>
      </w:r>
      <w:r w:rsidRPr="000E7E45">
        <w:rPr>
          <w:rFonts w:ascii="Trebuchet MS" w:eastAsia="Trebuchet MS" w:hAnsi="Trebuchet MS" w:cs="Trebuchet MS"/>
          <w:color w:val="000000" w:themeColor="text1"/>
          <w:w w:val="103"/>
          <w:sz w:val="22"/>
          <w:szCs w:val="22"/>
          <w:lang w:val="ro-RO"/>
        </w:rPr>
        <w:t>.</w:t>
      </w:r>
    </w:p>
    <w:p w14:paraId="0BDFD0E9" w14:textId="6A45DF3C"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Odată</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mod</w:t>
      </w:r>
      <w:r w:rsidRPr="000E7E45">
        <w:rPr>
          <w:rFonts w:ascii="Trebuchet MS" w:eastAsia="Trebuchet MS" w:hAnsi="Trebuchet MS" w:cs="Trebuchet MS"/>
          <w:color w:val="000000" w:themeColor="text1"/>
          <w:sz w:val="22"/>
          <w:szCs w:val="22"/>
          <w:lang w:val="ro-RO"/>
        </w:rPr>
        <w:t>ificare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finanţ</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adi</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w w:val="103"/>
          <w:sz w:val="22"/>
          <w:szCs w:val="22"/>
          <w:lang w:val="ro-RO"/>
        </w:rPr>
        <w:t>ional</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as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menea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memori</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justificativ</w:t>
      </w:r>
      <w:r w:rsidRPr="000E7E45">
        <w:rPr>
          <w:rFonts w:ascii="Trebuchet MS" w:eastAsia="Trebuchet MS" w:hAnsi="Trebuchet MS" w:cs="Trebuchet MS"/>
          <w:color w:val="000000" w:themeColor="text1"/>
          <w:spacing w:val="19"/>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suport </w:t>
      </w:r>
      <w:r w:rsidRPr="000E7E45">
        <w:rPr>
          <w:rFonts w:ascii="Trebuchet MS" w:eastAsia="Trebuchet MS" w:hAnsi="Trebuchet MS" w:cs="Trebuchet MS"/>
          <w:color w:val="000000" w:themeColor="text1"/>
          <w:spacing w:val="-1"/>
          <w:sz w:val="22"/>
          <w:szCs w:val="22"/>
          <w:lang w:val="ro-RO"/>
        </w:rPr>
        <w:t>ne</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esare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ur</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toarele</w:t>
      </w:r>
      <w:r w:rsidRPr="000E7E45">
        <w:rPr>
          <w:rFonts w:ascii="Trebuchet MS" w:eastAsia="Trebuchet MS" w:hAnsi="Trebuchet MS" w:cs="Trebuchet MS"/>
          <w:color w:val="000000" w:themeColor="text1"/>
          <w:spacing w:val="35"/>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situa</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spacing w:val="1"/>
          <w:w w:val="103"/>
          <w:sz w:val="22"/>
          <w:szCs w:val="22"/>
          <w:lang w:val="ro-RO"/>
        </w:rPr>
        <w:t>ii</w:t>
      </w:r>
      <w:proofErr w:type="spellEnd"/>
      <w:r w:rsidRPr="000E7E45">
        <w:rPr>
          <w:rFonts w:ascii="Trebuchet MS" w:eastAsia="Trebuchet MS" w:hAnsi="Trebuchet MS" w:cs="Trebuchet MS"/>
          <w:color w:val="000000" w:themeColor="text1"/>
          <w:spacing w:val="1"/>
          <w:w w:val="103"/>
          <w:sz w:val="22"/>
          <w:szCs w:val="22"/>
          <w:lang w:val="ro-RO"/>
        </w:rPr>
        <w:t>:</w:t>
      </w:r>
    </w:p>
    <w:p w14:paraId="245E42CD" w14:textId="77777777" w:rsidR="000B3971" w:rsidRPr="000E7E45" w:rsidRDefault="000B3971" w:rsidP="00A22FA6">
      <w:pPr>
        <w:spacing w:before="3" w:line="100" w:lineRule="exact"/>
        <w:ind w:right="-20"/>
        <w:rPr>
          <w:rFonts w:ascii="Trebuchet MS" w:hAnsi="Trebuchet MS"/>
          <w:color w:val="000000" w:themeColor="text1"/>
          <w:sz w:val="22"/>
          <w:szCs w:val="22"/>
          <w:lang w:val="ro-RO"/>
        </w:rPr>
      </w:pPr>
    </w:p>
    <w:p w14:paraId="4F35893D" w14:textId="4DFEFDCA"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lastRenderedPageBreak/>
        <w:t>modific</w:t>
      </w:r>
      <w:r w:rsidR="0019070D"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0019070D"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w:t>
      </w:r>
      <w:r w:rsidR="0019070D"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bugetului</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estimat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0019070D" w:rsidRPr="000E7E45">
        <w:rPr>
          <w:rFonts w:ascii="Trebuchet MS" w:eastAsia="Trebuchet MS" w:hAnsi="Trebuchet MS"/>
          <w:color w:val="000000" w:themeColor="text1"/>
          <w:sz w:val="22"/>
          <w:szCs w:val="22"/>
          <w:lang w:val="ro-RO"/>
        </w:rPr>
        <w:t xml:space="preserve">altele decât cele prevăzute </w:t>
      </w:r>
      <w:r w:rsidR="00F9015A" w:rsidRPr="000E7E45">
        <w:rPr>
          <w:rFonts w:ascii="Trebuchet MS" w:eastAsia="Trebuchet MS" w:hAnsi="Trebuchet MS"/>
          <w:color w:val="000000" w:themeColor="text1"/>
          <w:sz w:val="22"/>
          <w:szCs w:val="22"/>
          <w:lang w:val="ro-RO"/>
        </w:rPr>
        <w:t>la art. 10 alin. (1</w:t>
      </w:r>
      <w:r w:rsidR="00A751BE" w:rsidRPr="000E7E45">
        <w:rPr>
          <w:rFonts w:ascii="Trebuchet MS" w:eastAsia="Trebuchet MS" w:hAnsi="Trebuchet MS"/>
          <w:color w:val="000000" w:themeColor="text1"/>
          <w:sz w:val="22"/>
          <w:szCs w:val="22"/>
          <w:lang w:val="ro-RO"/>
        </w:rPr>
        <w:t>4</w:t>
      </w:r>
      <w:r w:rsidR="00F9015A" w:rsidRPr="000E7E45">
        <w:rPr>
          <w:rFonts w:ascii="Trebuchet MS" w:eastAsia="Trebuchet MS" w:hAnsi="Trebuchet MS"/>
          <w:color w:val="000000" w:themeColor="text1"/>
          <w:sz w:val="22"/>
          <w:szCs w:val="22"/>
          <w:lang w:val="ro-RO"/>
        </w:rPr>
        <w:t xml:space="preserve">) din Contractul de finanțare </w:t>
      </w:r>
      <w:r w:rsidR="0076719B" w:rsidRPr="000E7E45">
        <w:rPr>
          <w:rFonts w:ascii="Trebuchet MS" w:eastAsia="Trebuchet MS" w:hAnsi="Trebuchet MS"/>
          <w:color w:val="000000" w:themeColor="text1"/>
          <w:sz w:val="22"/>
          <w:szCs w:val="22"/>
          <w:lang w:val="ro-RO"/>
        </w:rPr>
        <w:t xml:space="preserve">- </w:t>
      </w:r>
      <w:r w:rsidR="00F9015A" w:rsidRPr="000E7E45">
        <w:rPr>
          <w:rFonts w:ascii="Trebuchet MS" w:eastAsia="Trebuchet MS" w:hAnsi="Trebuchet MS"/>
          <w:color w:val="000000" w:themeColor="text1"/>
          <w:sz w:val="22"/>
          <w:szCs w:val="22"/>
          <w:lang w:val="ro-RO"/>
        </w:rPr>
        <w:t>condiții generale</w:t>
      </w:r>
      <w:r w:rsidR="0019070D" w:rsidRPr="000E7E45">
        <w:rPr>
          <w:rFonts w:ascii="Trebuchet MS" w:eastAsia="Trebuchet MS" w:hAnsi="Trebuchet MS"/>
          <w:color w:val="000000" w:themeColor="text1"/>
          <w:sz w:val="22"/>
          <w:szCs w:val="22"/>
          <w:lang w:val="ro-RO"/>
        </w:rPr>
        <w:t>,</w:t>
      </w:r>
      <w:r w:rsidR="0019070D" w:rsidRPr="000E7E45">
        <w:rPr>
          <w:rFonts w:ascii="Trebuchet MS" w:eastAsia="Trebuchet MS" w:hAnsi="Trebuchet MS"/>
          <w:i/>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f</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afecta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obiectivul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general/scopul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00CB689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țiile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justificări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w w:val="103"/>
          <w:sz w:val="22"/>
          <w:szCs w:val="22"/>
          <w:lang w:val="ro-RO"/>
        </w:rPr>
        <w:t>temeinice;</w:t>
      </w:r>
    </w:p>
    <w:p w14:paraId="25DFD22C" w14:textId="33C8C3DC"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pacing w:val="-1"/>
          <w:sz w:val="22"/>
          <w:szCs w:val="22"/>
          <w:lang w:val="ro-RO"/>
        </w:rPr>
        <w:t>cludere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noi</w:t>
      </w:r>
      <w:r w:rsidRPr="000E7E45">
        <w:rPr>
          <w:rFonts w:ascii="Trebuchet MS" w:eastAsia="Trebuchet MS" w:hAnsi="Trebuchet MS" w:cs="Trebuchet MS"/>
          <w:color w:val="000000" w:themeColor="text1"/>
          <w:spacing w:val="3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activităţi</w:t>
      </w:r>
      <w:proofErr w:type="spellEnd"/>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troducerea/modificarea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uno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categorii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gru</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ţint</w:t>
      </w:r>
      <w:r w:rsidRPr="000E7E45">
        <w:rPr>
          <w:rFonts w:ascii="Trebuchet MS" w:eastAsia="Trebuchet MS" w:hAnsi="Trebuchet MS" w:cs="Trebuchet MS"/>
          <w:color w:val="000000" w:themeColor="text1"/>
          <w:spacing w:val="-1"/>
          <w:sz w:val="22"/>
          <w:szCs w:val="22"/>
          <w:lang w:val="ro-RO"/>
        </w:rPr>
        <w:t>ă</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aferent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finanţat</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contribuie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Pr="000E7E45">
        <w:rPr>
          <w:rFonts w:ascii="Trebuchet MS" w:eastAsia="Trebuchet MS" w:hAnsi="Trebuchet MS" w:cs="Trebuchet MS"/>
          <w:color w:val="000000" w:themeColor="text1"/>
          <w:spacing w:val="-1"/>
          <w:sz w:val="22"/>
          <w:szCs w:val="22"/>
          <w:lang w:val="ro-RO"/>
        </w:rPr>
        <w:t>atingere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rezultatelor</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obiectivului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specific</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al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8BD8DE1" w14:textId="5D3091AF"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stabiliți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cerere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aprobată,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respectarea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preveder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lor</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spacing w:val="-2"/>
          <w:w w:val="103"/>
          <w:sz w:val="22"/>
          <w:szCs w:val="22"/>
          <w:lang w:val="ro-RO"/>
        </w:rPr>
        <w:t>pec</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fice</w:t>
      </w:r>
      <w:r w:rsidR="00A276E7" w:rsidRPr="000E7E45">
        <w:rPr>
          <w:rFonts w:ascii="Trebuchet MS" w:eastAsia="Trebuchet MS" w:hAnsi="Trebuchet MS" w:cs="Trebuchet MS"/>
          <w:color w:val="000000" w:themeColor="text1"/>
          <w:spacing w:val="-1"/>
          <w:w w:val="103"/>
          <w:sz w:val="22"/>
          <w:szCs w:val="22"/>
          <w:lang w:val="ro-RO"/>
        </w:rPr>
        <w:t xml:space="preserve"> și a condițiilor de acordare a finanțării</w:t>
      </w:r>
      <w:r w:rsidR="00FD28B8" w:rsidRPr="000E7E45">
        <w:rPr>
          <w:rFonts w:ascii="Trebuchet MS" w:eastAsia="Trebuchet MS" w:hAnsi="Trebuchet MS" w:cs="Trebuchet MS"/>
          <w:color w:val="000000" w:themeColor="text1"/>
          <w:spacing w:val="-1"/>
          <w:w w:val="103"/>
          <w:sz w:val="22"/>
          <w:szCs w:val="22"/>
          <w:lang w:val="ro-RO"/>
        </w:rPr>
        <w:t>.</w:t>
      </w:r>
    </w:p>
    <w:p w14:paraId="1AF8E3E8" w14:textId="77777777" w:rsidR="000B3971" w:rsidRPr="000E7E45" w:rsidRDefault="000B3971" w:rsidP="00A22FA6">
      <w:pPr>
        <w:spacing w:before="8" w:line="100" w:lineRule="exact"/>
        <w:ind w:right="-20"/>
        <w:rPr>
          <w:rFonts w:ascii="Trebuchet MS" w:hAnsi="Trebuchet MS"/>
          <w:color w:val="000000" w:themeColor="text1"/>
          <w:sz w:val="22"/>
          <w:szCs w:val="22"/>
          <w:lang w:val="ro-RO"/>
        </w:rPr>
      </w:pPr>
    </w:p>
    <w:p w14:paraId="594BF5CD" w14:textId="096F1287" w:rsidR="000B3971" w:rsidRPr="000E7E45" w:rsidRDefault="0099349E" w:rsidP="00A33CDA">
      <w:pPr>
        <w:spacing w:line="247" w:lineRule="auto"/>
        <w:ind w:left="648"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propunerilo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
          <w:sz w:val="22"/>
          <w:szCs w:val="22"/>
          <w:lang w:val="ro-RO"/>
        </w:rPr>
        <w:t xml:space="preserve"> 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acte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țional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obiect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reducere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indicatorilor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 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valoare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eligibilă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ctului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edus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propo</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 procedurile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specifice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grupulu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trebuie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aducă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atingere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condițiilor</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și </w:t>
      </w:r>
      <w:r w:rsidRPr="000E7E45">
        <w:rPr>
          <w:rFonts w:ascii="Trebuchet MS" w:eastAsia="Trebuchet MS" w:hAnsi="Trebuchet MS" w:cs="Trebuchet MS"/>
          <w:color w:val="000000" w:themeColor="text1"/>
          <w:spacing w:val="-1"/>
          <w:sz w:val="22"/>
          <w:szCs w:val="22"/>
          <w:lang w:val="ro-RO"/>
        </w:rPr>
        <w:t>evaluar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tehnic</w:t>
      </w:r>
      <w:r w:rsidRPr="000E7E45">
        <w:rPr>
          <w:rFonts w:ascii="Trebuchet MS" w:eastAsia="Trebuchet MS" w:hAnsi="Trebuchet MS" w:cs="Trebuchet MS"/>
          <w:color w:val="000000" w:themeColor="text1"/>
          <w:spacing w:val="-1"/>
          <w:w w:val="103"/>
          <w:sz w:val="22"/>
          <w:szCs w:val="22"/>
          <w:lang w:val="ro-RO"/>
        </w:rPr>
        <w:t>o</w:t>
      </w:r>
      <w:proofErr w:type="spellEnd"/>
      <w:r w:rsidR="0076719B"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financiară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țial</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etapa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evaluare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finantare</w:t>
      </w:r>
      <w:proofErr w:type="spellEnd"/>
      <w:r w:rsidRPr="000E7E45">
        <w:rPr>
          <w:rFonts w:ascii="Trebuchet MS" w:eastAsia="Trebuchet MS" w:hAnsi="Trebuchet MS" w:cs="Trebuchet MS"/>
          <w:color w:val="000000" w:themeColor="text1"/>
          <w:w w:val="103"/>
          <w:sz w:val="22"/>
          <w:szCs w:val="22"/>
          <w:lang w:val="ro-RO"/>
        </w:rPr>
        <w:t>.</w:t>
      </w:r>
    </w:p>
    <w:p w14:paraId="52218DFE" w14:textId="77777777" w:rsidR="000B3971" w:rsidRPr="000E7E45" w:rsidRDefault="000B3971">
      <w:pPr>
        <w:spacing w:before="6" w:line="100" w:lineRule="exact"/>
        <w:rPr>
          <w:rFonts w:ascii="Trebuchet MS" w:hAnsi="Trebuchet MS"/>
          <w:color w:val="000000" w:themeColor="text1"/>
          <w:sz w:val="22"/>
          <w:szCs w:val="22"/>
          <w:lang w:val="ro-RO"/>
        </w:rPr>
      </w:pPr>
    </w:p>
    <w:p w14:paraId="1ED34006" w14:textId="57F4F794" w:rsidR="004D072A" w:rsidRPr="000E7E45" w:rsidRDefault="004D072A"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modificarea Anexei </w:t>
      </w:r>
      <w:r w:rsidR="0076719B"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 xml:space="preserve">2 </w:t>
      </w:r>
      <w:r w:rsidR="0076719B" w:rsidRPr="000E7E45">
        <w:rPr>
          <w:rFonts w:ascii="Trebuchet MS" w:eastAsia="Trebuchet MS" w:hAnsi="Trebuchet MS" w:cs="Trebuchet MS"/>
          <w:color w:val="000000" w:themeColor="text1"/>
          <w:w w:val="103"/>
          <w:sz w:val="22"/>
          <w:szCs w:val="22"/>
          <w:lang w:val="ro-RO"/>
        </w:rPr>
        <w:t xml:space="preserve">din contractul de finanțare – condiții generale </w:t>
      </w:r>
      <w:r w:rsidRPr="000E7E45">
        <w:rPr>
          <w:rFonts w:ascii="Trebuchet MS" w:eastAsia="Trebuchet MS" w:hAnsi="Trebuchet MS" w:cs="Trebuchet MS"/>
          <w:color w:val="000000" w:themeColor="text1"/>
          <w:w w:val="103"/>
          <w:sz w:val="22"/>
          <w:szCs w:val="22"/>
          <w:lang w:val="ro-RO"/>
        </w:rPr>
        <w:t>– Planul de monitorizare</w:t>
      </w:r>
      <w:r w:rsidR="0076719B" w:rsidRPr="000E7E45">
        <w:rPr>
          <w:rFonts w:ascii="Trebuchet MS" w:eastAsia="Trebuchet MS" w:hAnsi="Trebuchet MS" w:cs="Trebuchet MS"/>
          <w:color w:val="000000" w:themeColor="text1"/>
          <w:w w:val="103"/>
          <w:sz w:val="22"/>
          <w:szCs w:val="22"/>
          <w:lang w:val="ro-RO"/>
        </w:rPr>
        <w:t xml:space="preserve"> a proiectului</w:t>
      </w:r>
      <w:r w:rsidRPr="000E7E45">
        <w:rPr>
          <w:rFonts w:ascii="Trebuchet MS" w:eastAsia="Trebuchet MS" w:hAnsi="Trebuchet MS" w:cs="Trebuchet MS"/>
          <w:color w:val="000000" w:themeColor="text1"/>
          <w:w w:val="103"/>
          <w:sz w:val="22"/>
          <w:szCs w:val="22"/>
          <w:lang w:val="ro-RO"/>
        </w:rPr>
        <w:t>;</w:t>
      </w:r>
    </w:p>
    <w:p w14:paraId="6C511EEA" w14:textId="2693A92E" w:rsidR="000B3971" w:rsidRPr="000E7E45" w:rsidRDefault="0099349E"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 xml:space="preserve">modificarea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plementar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 xml:space="preserve">ectului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maxime </w:t>
      </w:r>
      <w:r w:rsidRPr="000E7E45">
        <w:rPr>
          <w:rFonts w:ascii="Trebuchet MS" w:eastAsia="Trebuchet MS" w:hAnsi="Trebuchet MS" w:cs="Trebuchet MS"/>
          <w:color w:val="000000" w:themeColor="text1"/>
          <w:spacing w:val="-2"/>
          <w:sz w:val="22"/>
          <w:szCs w:val="22"/>
          <w:lang w:val="ro-RO"/>
        </w:rPr>
        <w:t>pre</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z</w:t>
      </w:r>
      <w:r w:rsidRPr="000E7E45">
        <w:rPr>
          <w:rFonts w:ascii="Trebuchet MS" w:eastAsia="Trebuchet MS" w:hAnsi="Trebuchet MS" w:cs="Trebuchet MS"/>
          <w:color w:val="000000" w:themeColor="text1"/>
          <w:spacing w:val="-1"/>
          <w:sz w:val="22"/>
          <w:szCs w:val="22"/>
          <w:lang w:val="ro-RO"/>
        </w:rPr>
        <w:t>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w w:val="103"/>
          <w:sz w:val="22"/>
          <w:szCs w:val="22"/>
          <w:lang w:val="ro-RO"/>
        </w:rPr>
        <w:t>pecifice</w:t>
      </w:r>
      <w:r w:rsidR="00A751BE" w:rsidRPr="000E7E45">
        <w:rPr>
          <w:rFonts w:ascii="Trebuchet MS" w:eastAsia="Trebuchet MS" w:hAnsi="Trebuchet MS" w:cs="Trebuchet MS"/>
          <w:color w:val="000000" w:themeColor="text1"/>
          <w:w w:val="103"/>
          <w:sz w:val="22"/>
          <w:szCs w:val="22"/>
          <w:lang w:val="ro-RO"/>
        </w:rPr>
        <w:t xml:space="preserve"> și</w:t>
      </w:r>
      <w:r w:rsidR="00E87915" w:rsidRPr="000E7E45">
        <w:rPr>
          <w:rFonts w:ascii="Trebuchet MS" w:eastAsia="Trebuchet MS" w:hAnsi="Trebuchet MS" w:cs="Trebuchet MS"/>
          <w:color w:val="000000" w:themeColor="text1"/>
          <w:w w:val="103"/>
          <w:sz w:val="22"/>
          <w:szCs w:val="22"/>
          <w:lang w:val="ro-RO"/>
        </w:rPr>
        <w:t xml:space="preserve"> </w:t>
      </w:r>
      <w:r w:rsidR="00A276E7" w:rsidRPr="000E7E45">
        <w:rPr>
          <w:rFonts w:ascii="Trebuchet MS" w:eastAsia="Trebuchet MS" w:hAnsi="Trebuchet MS" w:cs="Trebuchet MS"/>
          <w:color w:val="000000" w:themeColor="text1"/>
          <w:w w:val="103"/>
          <w:sz w:val="22"/>
          <w:szCs w:val="22"/>
          <w:lang w:val="ro-RO"/>
        </w:rPr>
        <w:t>fără a depăși data de 31.12.2029</w:t>
      </w:r>
      <w:r w:rsidRPr="000E7E45">
        <w:rPr>
          <w:rFonts w:ascii="Trebuchet MS" w:eastAsia="Trebuchet MS" w:hAnsi="Trebuchet MS" w:cs="Trebuchet MS"/>
          <w:color w:val="000000" w:themeColor="text1"/>
          <w:w w:val="103"/>
          <w:sz w:val="22"/>
          <w:szCs w:val="22"/>
          <w:lang w:val="ro-RO"/>
        </w:rPr>
        <w:t>;</w:t>
      </w:r>
    </w:p>
    <w:p w14:paraId="6CB15DEA" w14:textId="2AA23EE8" w:rsidR="000B3971" w:rsidRPr="000E7E45" w:rsidRDefault="0099349E" w:rsidP="00A276E7">
      <w:pPr>
        <w:pStyle w:val="ListParagraph"/>
        <w:numPr>
          <w:ilvl w:val="0"/>
          <w:numId w:val="2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suspendare</w:t>
      </w:r>
      <w:r w:rsidRPr="000E7E45">
        <w:rPr>
          <w:rFonts w:ascii="Trebuchet MS" w:eastAsia="Trebuchet MS" w:hAnsi="Trebuchet MS" w:cs="Trebuchet MS"/>
          <w:color w:val="000000" w:themeColor="text1"/>
          <w:sz w:val="22"/>
          <w:szCs w:val="22"/>
          <w:lang w:val="ro-RO"/>
        </w:rPr>
        <w:t xml:space="preserve">a implementării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motive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întemeiate, </w:t>
      </w:r>
      <w:r w:rsidR="00A276E7" w:rsidRPr="000E7E45">
        <w:rPr>
          <w:rFonts w:ascii="Trebuchet MS" w:eastAsia="Trebuchet MS" w:hAnsi="Trebuchet MS" w:cs="Trebuchet MS"/>
          <w:color w:val="000000" w:themeColor="text1"/>
          <w:w w:val="103"/>
          <w:sz w:val="22"/>
          <w:szCs w:val="22"/>
          <w:lang w:val="ro-RO"/>
        </w:rPr>
        <w:t>cu condiția ca p</w:t>
      </w:r>
      <w:r w:rsidR="00A276E7" w:rsidRPr="000E7E45">
        <w:rPr>
          <w:rFonts w:ascii="Trebuchet MS" w:hAnsi="Trebuchet MS"/>
          <w:color w:val="000000" w:themeColor="text1"/>
          <w:sz w:val="22"/>
          <w:szCs w:val="22"/>
          <w:lang w:val="ro-RO"/>
        </w:rPr>
        <w:t xml:space="preserve">erioadele cumulate de suspendare să nu </w:t>
      </w:r>
      <w:proofErr w:type="spellStart"/>
      <w:r w:rsidR="009C24A7" w:rsidRPr="000E7E45">
        <w:rPr>
          <w:rFonts w:ascii="Trebuchet MS" w:hAnsi="Trebuchet MS"/>
          <w:color w:val="000000" w:themeColor="text1"/>
          <w:sz w:val="22"/>
          <w:szCs w:val="22"/>
          <w:lang w:val="ro-RO"/>
        </w:rPr>
        <w:t>depășescă</w:t>
      </w:r>
      <w:proofErr w:type="spellEnd"/>
      <w:r w:rsidR="009C24A7" w:rsidRPr="000E7E45">
        <w:rPr>
          <w:rFonts w:ascii="Trebuchet MS" w:hAnsi="Trebuchet MS"/>
          <w:color w:val="000000" w:themeColor="text1"/>
          <w:sz w:val="22"/>
          <w:szCs w:val="22"/>
          <w:lang w:val="ro-RO"/>
        </w:rPr>
        <w:t xml:space="preserve"> 25% din perioada inițială de implementare </w:t>
      </w:r>
      <w:r w:rsidR="00A276E7" w:rsidRPr="000E7E45">
        <w:rPr>
          <w:rFonts w:ascii="Trebuchet MS" w:hAnsi="Trebuchet MS"/>
          <w:color w:val="000000" w:themeColor="text1"/>
          <w:sz w:val="22"/>
          <w:szCs w:val="22"/>
          <w:lang w:val="ro-RO"/>
        </w:rPr>
        <w:t xml:space="preserve">, cu asigurarea </w:t>
      </w:r>
      <w:proofErr w:type="spellStart"/>
      <w:r w:rsidR="00A276E7" w:rsidRPr="000E7E45">
        <w:rPr>
          <w:rFonts w:ascii="Trebuchet MS" w:hAnsi="Trebuchet MS"/>
          <w:color w:val="000000" w:themeColor="text1"/>
          <w:sz w:val="22"/>
          <w:szCs w:val="22"/>
          <w:lang w:val="ro-RO"/>
        </w:rPr>
        <w:t>condiţiilor</w:t>
      </w:r>
      <w:proofErr w:type="spellEnd"/>
      <w:r w:rsidR="00A276E7" w:rsidRPr="000E7E45">
        <w:rPr>
          <w:rFonts w:ascii="Trebuchet MS" w:hAnsi="Trebuchet MS"/>
          <w:color w:val="000000" w:themeColor="text1"/>
          <w:sz w:val="22"/>
          <w:szCs w:val="22"/>
          <w:lang w:val="ro-RO"/>
        </w:rPr>
        <w:t xml:space="preserve"> necesare ca finalizarea implementării proiectului să nu </w:t>
      </w:r>
      <w:proofErr w:type="spellStart"/>
      <w:r w:rsidR="00A276E7" w:rsidRPr="000E7E45">
        <w:rPr>
          <w:rFonts w:ascii="Trebuchet MS" w:hAnsi="Trebuchet MS"/>
          <w:color w:val="000000" w:themeColor="text1"/>
          <w:sz w:val="22"/>
          <w:szCs w:val="22"/>
          <w:lang w:val="ro-RO"/>
        </w:rPr>
        <w:t>depăşească</w:t>
      </w:r>
      <w:proofErr w:type="spellEnd"/>
      <w:r w:rsidR="00A276E7" w:rsidRPr="000E7E45">
        <w:rPr>
          <w:rFonts w:ascii="Trebuchet MS" w:hAnsi="Trebuchet MS"/>
          <w:color w:val="000000" w:themeColor="text1"/>
          <w:sz w:val="22"/>
          <w:szCs w:val="22"/>
          <w:lang w:val="ro-RO"/>
        </w:rPr>
        <w:t xml:space="preserve"> data de 31 decembrie 2029</w:t>
      </w:r>
      <w:r w:rsidR="00A276E7" w:rsidRPr="000E7E45">
        <w:rPr>
          <w:rFonts w:ascii="Trebuchet MS" w:eastAsia="Trebuchet MS" w:hAnsi="Trebuchet MS" w:cs="Trebuchet MS"/>
          <w:color w:val="000000" w:themeColor="text1"/>
          <w:w w:val="103"/>
          <w:sz w:val="22"/>
          <w:szCs w:val="22"/>
          <w:lang w:val="ro-RO"/>
        </w:rPr>
        <w:t>.</w:t>
      </w:r>
    </w:p>
    <w:p w14:paraId="6B6CC7A0" w14:textId="77777777" w:rsidR="000B3971" w:rsidRPr="000E7E45" w:rsidRDefault="000B3971">
      <w:pPr>
        <w:spacing w:before="3" w:line="100" w:lineRule="exact"/>
        <w:rPr>
          <w:rFonts w:ascii="Trebuchet MS" w:hAnsi="Trebuchet MS"/>
          <w:color w:val="000000" w:themeColor="text1"/>
          <w:sz w:val="22"/>
          <w:szCs w:val="22"/>
          <w:lang w:val="ro-RO"/>
        </w:rPr>
      </w:pPr>
    </w:p>
    <w:p w14:paraId="13BB2B7E" w14:textId="11CB028F"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înlocuirea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unui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ntre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proiect,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asigurării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me</w:t>
      </w:r>
      <w:r w:rsidRPr="000E7E45">
        <w:rPr>
          <w:rFonts w:ascii="Trebuchet MS" w:eastAsia="Trebuchet MS" w:hAnsi="Trebuchet MS" w:cs="Trebuchet MS"/>
          <w:color w:val="000000" w:themeColor="text1"/>
          <w:spacing w:val="-1"/>
          <w:sz w:val="22"/>
          <w:szCs w:val="22"/>
          <w:lang w:val="ro-RO"/>
        </w:rPr>
        <w:t>nț</w:t>
      </w:r>
      <w:r w:rsidRPr="000E7E45">
        <w:rPr>
          <w:rFonts w:ascii="Trebuchet MS" w:eastAsia="Trebuchet MS" w:hAnsi="Trebuchet MS" w:cs="Trebuchet MS"/>
          <w:color w:val="000000" w:themeColor="text1"/>
          <w:sz w:val="22"/>
          <w:szCs w:val="22"/>
          <w:lang w:val="ro-RO"/>
        </w:rPr>
        <w:t>inerii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cond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 xml:space="preserve">țiilor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reglementat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conformitate </w:t>
      </w:r>
      <w:r w:rsidRPr="000E7E45">
        <w:rPr>
          <w:rFonts w:ascii="Trebuchet MS" w:eastAsia="Trebuchet MS" w:hAnsi="Trebuchet MS" w:cs="Trebuchet MS"/>
          <w:color w:val="000000" w:themeColor="text1"/>
          <w:sz w:val="22"/>
          <w:szCs w:val="22"/>
          <w:lang w:val="ro-RO"/>
        </w:rPr>
        <w:t xml:space="preserve">cu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subsecvent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emise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implementării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proiectulu</w:t>
      </w:r>
      <w:r w:rsidRPr="000E7E45">
        <w:rPr>
          <w:rFonts w:ascii="Trebuchet MS" w:eastAsia="Trebuchet MS" w:hAnsi="Trebuchet MS" w:cs="Trebuchet MS"/>
          <w:color w:val="000000" w:themeColor="text1"/>
          <w:spacing w:val="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inclu</w:t>
      </w:r>
      <w:r w:rsidRPr="000E7E45">
        <w:rPr>
          <w:rFonts w:ascii="Trebuchet MS" w:eastAsia="Trebuchet MS" w:hAnsi="Trebuchet MS" w:cs="Trebuchet MS"/>
          <w:color w:val="000000" w:themeColor="text1"/>
          <w:spacing w:val="-5"/>
          <w:sz w:val="22"/>
          <w:szCs w:val="22"/>
          <w:lang w:val="ro-RO"/>
        </w:rPr>
        <w:t>s</w:t>
      </w:r>
      <w:r w:rsidRPr="000E7E45">
        <w:rPr>
          <w:rFonts w:ascii="Trebuchet MS" w:eastAsia="Trebuchet MS" w:hAnsi="Trebuchet MS" w:cs="Trebuchet MS"/>
          <w:color w:val="000000" w:themeColor="text1"/>
          <w:sz w:val="22"/>
          <w:szCs w:val="22"/>
          <w:lang w:val="ro-RO"/>
        </w:rPr>
        <w:t>iv</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capacit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operaţionale</w:t>
      </w:r>
      <w:proofErr w:type="spellEnd"/>
      <w:r w:rsidRPr="000E7E45">
        <w:rPr>
          <w:rFonts w:ascii="Trebuchet MS" w:eastAsia="Trebuchet MS" w:hAnsi="Trebuchet MS" w:cs="Trebuchet MS"/>
          <w:color w:val="000000" w:themeColor="text1"/>
          <w:spacing w:val="3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financiare;</w:t>
      </w:r>
    </w:p>
    <w:p w14:paraId="68895F99" w14:textId="4D64DB36"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modificări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10"/>
          <w:sz w:val="22"/>
          <w:szCs w:val="22"/>
          <w:lang w:val="ro-RO"/>
        </w:rPr>
        <w:t xml:space="preserve"> </w:t>
      </w:r>
      <w:r w:rsidR="0076719B" w:rsidRPr="000E7E45">
        <w:rPr>
          <w:rFonts w:ascii="Trebuchet MS" w:eastAsia="Trebuchet MS" w:hAnsi="Trebuchet MS" w:cs="Trebuchet MS"/>
          <w:color w:val="000000" w:themeColor="text1"/>
          <w:sz w:val="22"/>
          <w:szCs w:val="22"/>
          <w:lang w:val="ro-RO"/>
        </w:rPr>
        <w:t>Anexei</w:t>
      </w:r>
      <w:r w:rsidR="0076719B" w:rsidRPr="000E7E45">
        <w:rPr>
          <w:rFonts w:ascii="Trebuchet MS" w:eastAsia="Trebuchet MS" w:hAnsi="Trebuchet MS" w:cs="Trebuchet MS"/>
          <w:color w:val="000000" w:themeColor="text1"/>
          <w:spacing w:val="20"/>
          <w:sz w:val="22"/>
          <w:szCs w:val="22"/>
          <w:lang w:val="ro-RO"/>
        </w:rPr>
        <w:t xml:space="preserve"> nr. </w:t>
      </w:r>
      <w:r w:rsidR="00A751BE" w:rsidRPr="000E7E45">
        <w:rPr>
          <w:rFonts w:ascii="Trebuchet MS" w:eastAsia="Trebuchet MS" w:hAnsi="Trebuchet MS" w:cs="Trebuchet MS"/>
          <w:color w:val="000000" w:themeColor="text1"/>
          <w:sz w:val="22"/>
          <w:szCs w:val="22"/>
          <w:lang w:val="ro-RO"/>
        </w:rPr>
        <w:t>4</w:t>
      </w:r>
      <w:r w:rsidRPr="000E7E45">
        <w:rPr>
          <w:rFonts w:ascii="Trebuchet MS" w:eastAsia="Trebuchet MS" w:hAnsi="Trebuchet MS" w:cs="Trebuchet MS"/>
          <w:color w:val="000000" w:themeColor="text1"/>
          <w:sz w:val="22"/>
          <w:szCs w:val="22"/>
          <w:lang w:val="ro-RO"/>
        </w:rPr>
        <w:t xml:space="preserve"> </w:t>
      </w:r>
      <w:r w:rsidR="00A751BE"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Acordul</w:t>
      </w:r>
      <w:r w:rsidRPr="000E7E45">
        <w:rPr>
          <w:rFonts w:ascii="Trebuchet MS" w:eastAsia="Trebuchet MS" w:hAnsi="Trebuchet MS" w:cs="Trebuchet MS"/>
          <w:color w:val="000000" w:themeColor="text1"/>
          <w:spacing w:val="22"/>
          <w:sz w:val="22"/>
          <w:szCs w:val="22"/>
          <w:lang w:val="ro-RO"/>
        </w:rPr>
        <w:t xml:space="preserve"> </w:t>
      </w:r>
      <w:r w:rsidR="007C6917" w:rsidRPr="000E7E45">
        <w:rPr>
          <w:rFonts w:ascii="Trebuchet MS" w:eastAsia="Trebuchet MS" w:hAnsi="Trebuchet MS" w:cs="Trebuchet MS"/>
          <w:color w:val="000000" w:themeColor="text1"/>
          <w:spacing w:val="22"/>
          <w:sz w:val="22"/>
          <w:szCs w:val="22"/>
          <w:lang w:val="ro-RO"/>
        </w:rPr>
        <w:t xml:space="preserve">de parteneriat </w:t>
      </w:r>
      <w:r w:rsidRPr="000E7E45">
        <w:rPr>
          <w:rFonts w:ascii="Trebuchet MS" w:eastAsia="Trebuchet MS" w:hAnsi="Trebuchet MS" w:cs="Trebuchet MS"/>
          <w:color w:val="000000" w:themeColor="text1"/>
          <w:sz w:val="22"/>
          <w:szCs w:val="22"/>
          <w:lang w:val="ro-RO"/>
        </w:rPr>
        <w:t>încheiat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Lide</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Partener</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w:t>
      </w:r>
    </w:p>
    <w:p w14:paraId="5D982C7A" w14:textId="09AE81A0" w:rsidR="002F1081" w:rsidRPr="000E7E45" w:rsidRDefault="0099349E" w:rsidP="002F1081">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efect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scădere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a</w:t>
      </w:r>
      <w:r w:rsidR="00A22FA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justificarea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detaliată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motivelor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condus</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aceasta</w:t>
      </w:r>
      <w:r w:rsidR="007C6917" w:rsidRPr="000E7E45">
        <w:rPr>
          <w:rFonts w:ascii="Trebuchet MS" w:eastAsia="Trebuchet MS" w:hAnsi="Trebuchet MS" w:cs="Trebuchet MS"/>
          <w:color w:val="000000" w:themeColor="text1"/>
          <w:w w:val="103"/>
          <w:sz w:val="22"/>
          <w:szCs w:val="22"/>
          <w:lang w:val="ro-RO"/>
        </w:rPr>
        <w:t xml:space="preserve"> </w:t>
      </w:r>
      <w:proofErr w:type="spellStart"/>
      <w:r w:rsidR="007C6917" w:rsidRPr="000E7E45">
        <w:rPr>
          <w:rFonts w:ascii="Trebuchet MS" w:eastAsia="Trebuchet MS" w:hAnsi="Trebuchet MS" w:cs="Trebuchet MS"/>
          <w:color w:val="000000" w:themeColor="text1"/>
          <w:w w:val="103"/>
          <w:sz w:val="22"/>
          <w:szCs w:val="22"/>
          <w:lang w:val="ro-RO"/>
        </w:rPr>
        <w:t>situatie</w:t>
      </w:r>
      <w:proofErr w:type="spellEnd"/>
      <w:r w:rsidRPr="000E7E45">
        <w:rPr>
          <w:rFonts w:ascii="Trebuchet MS" w:eastAsia="Trebuchet MS" w:hAnsi="Trebuchet MS" w:cs="Trebuchet MS"/>
          <w:color w:val="000000" w:themeColor="text1"/>
          <w:w w:val="103"/>
          <w:sz w:val="22"/>
          <w:szCs w:val="22"/>
          <w:lang w:val="ro-RO"/>
        </w:rPr>
        <w:t>.</w:t>
      </w:r>
    </w:p>
    <w:p w14:paraId="6F7485C8" w14:textId="1EE507C4" w:rsidR="003F1F47" w:rsidRPr="000E7E45" w:rsidRDefault="002F1081" w:rsidP="003F1F47">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3"/>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solicită  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z w:val="22"/>
          <w:szCs w:val="22"/>
          <w:lang w:val="ro-RO"/>
        </w:rPr>
        <w:t>propusă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00E5050C" w:rsidRPr="000E7E45">
        <w:rPr>
          <w:rFonts w:ascii="Trebuchet MS" w:eastAsia="Trebuchet MS" w:hAnsi="Trebuchet MS" w:cs="Trebuchet MS"/>
          <w:color w:val="000000" w:themeColor="text1"/>
          <w:sz w:val="22"/>
          <w:szCs w:val="22"/>
          <w:lang w:val="ro-RO"/>
        </w:rPr>
        <w:t xml:space="preserve"> </w:t>
      </w:r>
      <w:r w:rsidR="00E5050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z w:val="22"/>
          <w:szCs w:val="22"/>
          <w:lang w:val="ro-RO"/>
        </w:rPr>
        <w:t>are</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obligaţia</w:t>
      </w:r>
      <w:proofErr w:type="spellEnd"/>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să furnizeze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spun</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r w:rsidR="007C6917" w:rsidRPr="000E7E45">
        <w:rPr>
          <w:rFonts w:ascii="Trebuchet MS" w:eastAsia="Trebuchet MS" w:hAnsi="Trebuchet MS" w:cs="Trebuchet MS"/>
          <w:color w:val="000000" w:themeColor="text1"/>
          <w:spacing w:val="15"/>
          <w:sz w:val="22"/>
          <w:szCs w:val="22"/>
          <w:lang w:val="ro-RO"/>
        </w:rPr>
        <w:t>AMPEO/</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439545EC" w14:textId="5DB8B86E" w:rsidR="003F1F47" w:rsidRPr="000E7E45" w:rsidRDefault="0099349E" w:rsidP="003F1F47">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Dac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maxim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2  (doua)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liderul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par</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eneriat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stabilit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007C6917" w:rsidRPr="000E7E45">
        <w:rPr>
          <w:rFonts w:ascii="Trebuchet MS" w:eastAsia="Trebuchet MS" w:hAnsi="Trebuchet MS" w:cs="Trebuchet MS"/>
          <w:color w:val="000000" w:themeColor="text1"/>
          <w:spacing w:val="3"/>
          <w:sz w:val="22"/>
          <w:szCs w:val="22"/>
          <w:lang w:val="ro-RO"/>
        </w:rPr>
        <w:t>AMPEO/</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modificările/</w:t>
      </w:r>
      <w:r w:rsidRPr="000E7E45">
        <w:rPr>
          <w:rFonts w:ascii="Trebuchet MS" w:eastAsia="Trebuchet MS" w:hAnsi="Trebuchet MS" w:cs="Trebuchet MS"/>
          <w:color w:val="000000" w:themeColor="text1"/>
          <w:spacing w:val="31"/>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informa</w:t>
      </w:r>
      <w:r w:rsidRPr="000E7E45">
        <w:rPr>
          <w:rFonts w:ascii="Trebuchet MS" w:eastAsia="Trebuchet MS" w:hAnsi="Trebuchet MS" w:cs="Trebuchet MS"/>
          <w:color w:val="000000" w:themeColor="text1"/>
          <w:spacing w:val="-3"/>
          <w:w w:val="103"/>
          <w:sz w:val="22"/>
          <w:szCs w:val="22"/>
          <w:lang w:val="ro-RO"/>
        </w:rPr>
        <w:t>ţ</w:t>
      </w:r>
      <w:r w:rsidRPr="000E7E45">
        <w:rPr>
          <w:rFonts w:ascii="Trebuchet MS" w:eastAsia="Trebuchet MS" w:hAnsi="Trebuchet MS" w:cs="Trebuchet MS"/>
          <w:color w:val="000000" w:themeColor="text1"/>
          <w:w w:val="103"/>
          <w:sz w:val="22"/>
          <w:szCs w:val="22"/>
          <w:lang w:val="ro-RO"/>
        </w:rPr>
        <w:t>iile</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cla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solicitate,</w:t>
      </w:r>
      <w:r w:rsidRPr="000E7E45">
        <w:rPr>
          <w:rFonts w:ascii="Trebuchet MS" w:eastAsia="Trebuchet MS" w:hAnsi="Trebuchet MS" w:cs="Trebuchet MS"/>
          <w:color w:val="000000" w:themeColor="text1"/>
          <w:spacing w:val="29"/>
          <w:sz w:val="22"/>
          <w:szCs w:val="22"/>
          <w:lang w:val="ro-RO"/>
        </w:rPr>
        <w:t xml:space="preserve"> </w:t>
      </w:r>
      <w:r w:rsidR="00CB334B" w:rsidRPr="000E7E45">
        <w:rPr>
          <w:rFonts w:ascii="Trebuchet MS" w:eastAsia="Trebuchet MS" w:hAnsi="Trebuchet MS" w:cs="Trebuchet MS"/>
          <w:color w:val="000000" w:themeColor="text1"/>
          <w:spacing w:val="29"/>
          <w:sz w:val="22"/>
          <w:szCs w:val="22"/>
          <w:lang w:val="ro-RO"/>
        </w:rPr>
        <w:t xml:space="preserve">propunerea de modificare a contractului de </w:t>
      </w:r>
      <w:proofErr w:type="spellStart"/>
      <w:r w:rsidR="00CB334B" w:rsidRPr="000E7E45">
        <w:rPr>
          <w:rFonts w:ascii="Trebuchet MS" w:eastAsia="Trebuchet MS" w:hAnsi="Trebuchet MS" w:cs="Trebuchet MS"/>
          <w:color w:val="000000" w:themeColor="text1"/>
          <w:spacing w:val="29"/>
          <w:sz w:val="22"/>
          <w:szCs w:val="22"/>
          <w:lang w:val="ro-RO"/>
        </w:rPr>
        <w:t>finantare</w:t>
      </w:r>
      <w:proofErr w:type="spellEnd"/>
      <w:r w:rsidR="00CB334B"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respinge</w:t>
      </w:r>
      <w:r w:rsidRPr="000E7E45">
        <w:rPr>
          <w:rFonts w:ascii="Trebuchet MS" w:eastAsia="Trebuchet MS" w:hAnsi="Trebuchet MS" w:cs="Trebuchet MS"/>
          <w:color w:val="000000" w:themeColor="text1"/>
          <w:w w:val="103"/>
          <w:sz w:val="22"/>
          <w:szCs w:val="22"/>
          <w:lang w:val="ro-RO"/>
        </w:rPr>
        <w:t>.</w:t>
      </w:r>
    </w:p>
    <w:p w14:paraId="49117721" w14:textId="77777777" w:rsidR="00F50403" w:rsidRPr="000E7E45" w:rsidRDefault="0060059C" w:rsidP="00985A84">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A42018" w:rsidRPr="000E7E45">
        <w:rPr>
          <w:rFonts w:ascii="Trebuchet MS" w:eastAsia="Arial" w:hAnsi="Trebuchet MS"/>
          <w:color w:val="000000" w:themeColor="text1"/>
          <w:spacing w:val="-1"/>
          <w:sz w:val="22"/>
          <w:szCs w:val="22"/>
          <w:lang w:val="ro-RO"/>
        </w:rPr>
        <w:t>.</w:t>
      </w:r>
    </w:p>
    <w:p w14:paraId="29C7E4AB" w14:textId="10150355" w:rsidR="0065462D" w:rsidRPr="000E7E45" w:rsidRDefault="0065462D" w:rsidP="00F50403">
      <w:pPr>
        <w:pStyle w:val="ListParagraph"/>
        <w:spacing w:line="247" w:lineRule="auto"/>
        <w:ind w:left="450"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t xml:space="preserve">În cazul în care intervin modificări în </w:t>
      </w:r>
      <w:proofErr w:type="spellStart"/>
      <w:r w:rsidRPr="000E7E45">
        <w:rPr>
          <w:rFonts w:ascii="Trebuchet MS" w:eastAsia="Arial" w:hAnsi="Trebuchet MS"/>
          <w:color w:val="000000" w:themeColor="text1"/>
          <w:spacing w:val="-1"/>
          <w:sz w:val="22"/>
          <w:szCs w:val="22"/>
          <w:lang w:val="ro-RO"/>
        </w:rPr>
        <w:t>legislaţia</w:t>
      </w:r>
      <w:proofErr w:type="spellEnd"/>
      <w:r w:rsidRPr="000E7E45">
        <w:rPr>
          <w:rFonts w:ascii="Trebuchet MS" w:eastAsia="Arial" w:hAnsi="Trebuchet MS"/>
          <w:color w:val="000000" w:themeColor="text1"/>
          <w:spacing w:val="-1"/>
          <w:sz w:val="22"/>
          <w:szCs w:val="22"/>
          <w:lang w:val="ro-RO"/>
        </w:rPr>
        <w:t xml:space="preserve"> </w:t>
      </w:r>
      <w:proofErr w:type="spellStart"/>
      <w:r w:rsidRPr="000E7E45">
        <w:rPr>
          <w:rFonts w:ascii="Trebuchet MS" w:eastAsia="Arial" w:hAnsi="Trebuchet MS"/>
          <w:color w:val="000000" w:themeColor="text1"/>
          <w:spacing w:val="-1"/>
          <w:sz w:val="22"/>
          <w:szCs w:val="22"/>
          <w:lang w:val="ro-RO"/>
        </w:rPr>
        <w:t>naţională</w:t>
      </w:r>
      <w:proofErr w:type="spellEnd"/>
      <w:r w:rsidRPr="000E7E45">
        <w:rPr>
          <w:rFonts w:ascii="Trebuchet MS" w:eastAsia="Arial" w:hAnsi="Trebuchet MS"/>
          <w:color w:val="000000" w:themeColor="text1"/>
          <w:spacing w:val="-1"/>
          <w:sz w:val="22"/>
          <w:szCs w:val="22"/>
          <w:lang w:val="ro-RO"/>
        </w:rPr>
        <w:t xml:space="preserve"> </w:t>
      </w:r>
      <w:proofErr w:type="spellStart"/>
      <w:r w:rsidRPr="000E7E45">
        <w:rPr>
          <w:rFonts w:ascii="Trebuchet MS" w:eastAsia="Arial" w:hAnsi="Trebuchet MS"/>
          <w:color w:val="000000" w:themeColor="text1"/>
          <w:spacing w:val="-1"/>
          <w:sz w:val="22"/>
          <w:szCs w:val="22"/>
          <w:lang w:val="ro-RO"/>
        </w:rPr>
        <w:t>şi</w:t>
      </w:r>
      <w:proofErr w:type="spellEnd"/>
      <w:r w:rsidRPr="000E7E45">
        <w:rPr>
          <w:rFonts w:ascii="Trebuchet MS" w:eastAsia="Arial" w:hAnsi="Trebuchet MS"/>
          <w:color w:val="000000" w:themeColor="text1"/>
          <w:spacing w:val="-1"/>
          <w:sz w:val="22"/>
          <w:szCs w:val="22"/>
          <w:lang w:val="ro-RO"/>
        </w:rPr>
        <w:t xml:space="preserve">/sau europeană relevantă, cu impact asupra executării prezentului Contract, aceste modificări intră în vigoare de la data </w:t>
      </w:r>
      <w:proofErr w:type="spellStart"/>
      <w:r w:rsidRPr="000E7E45">
        <w:rPr>
          <w:rFonts w:ascii="Trebuchet MS" w:eastAsia="Arial" w:hAnsi="Trebuchet MS"/>
          <w:color w:val="000000" w:themeColor="text1"/>
          <w:spacing w:val="-1"/>
          <w:sz w:val="22"/>
          <w:szCs w:val="22"/>
          <w:lang w:val="ro-RO"/>
        </w:rPr>
        <w:t>menţionată</w:t>
      </w:r>
      <w:proofErr w:type="spellEnd"/>
      <w:r w:rsidRPr="000E7E45">
        <w:rPr>
          <w:rFonts w:ascii="Trebuchet MS" w:eastAsia="Arial" w:hAnsi="Trebuchet MS"/>
          <w:color w:val="000000" w:themeColor="text1"/>
          <w:spacing w:val="-1"/>
          <w:sz w:val="22"/>
          <w:szCs w:val="22"/>
          <w:lang w:val="ro-RO"/>
        </w:rPr>
        <w:t xml:space="preserve"> în actul normativ corespunzător, fără a mai fi necesară încheierea unui act adițional</w:t>
      </w:r>
      <w:r w:rsidR="00A751BE" w:rsidRPr="000E7E45">
        <w:rPr>
          <w:rFonts w:ascii="Trebuchet MS" w:eastAsia="Arial" w:hAnsi="Trebuchet MS"/>
          <w:color w:val="000000" w:themeColor="text1"/>
          <w:spacing w:val="-1"/>
          <w:sz w:val="22"/>
          <w:szCs w:val="22"/>
          <w:lang w:val="ro-RO"/>
        </w:rPr>
        <w:t>, cu excepția situațiilor în care apar modificări în structura entităților juridice</w:t>
      </w:r>
      <w:r w:rsidR="00C347F0" w:rsidRPr="000E7E45">
        <w:rPr>
          <w:rFonts w:ascii="Trebuchet MS" w:eastAsia="Arial" w:hAnsi="Trebuchet MS"/>
          <w:color w:val="000000" w:themeColor="text1"/>
          <w:spacing w:val="-1"/>
          <w:sz w:val="22"/>
          <w:szCs w:val="22"/>
          <w:lang w:val="ro-RO"/>
        </w:rPr>
        <w:t>(</w:t>
      </w:r>
      <w:r w:rsidR="00AE6A30" w:rsidRPr="000E7E45">
        <w:rPr>
          <w:rFonts w:ascii="Trebuchet MS" w:eastAsia="Arial" w:hAnsi="Trebuchet MS"/>
          <w:color w:val="000000" w:themeColor="text1"/>
          <w:spacing w:val="-1"/>
          <w:sz w:val="22"/>
          <w:szCs w:val="22"/>
          <w:lang w:val="ro-RO"/>
        </w:rPr>
        <w:t>reorganizare</w:t>
      </w:r>
      <w:r w:rsidR="004D072A" w:rsidRPr="000E7E45">
        <w:rPr>
          <w:rFonts w:ascii="Trebuchet MS" w:eastAsia="Arial" w:hAnsi="Trebuchet MS"/>
          <w:color w:val="000000" w:themeColor="text1"/>
          <w:spacing w:val="-1"/>
          <w:sz w:val="22"/>
          <w:szCs w:val="22"/>
          <w:lang w:val="ro-RO"/>
        </w:rPr>
        <w:t>, desființare etc.)</w:t>
      </w:r>
      <w:r w:rsidRPr="000E7E45">
        <w:rPr>
          <w:rFonts w:ascii="Trebuchet MS" w:eastAsia="Arial" w:hAnsi="Trebuchet MS"/>
          <w:color w:val="000000" w:themeColor="text1"/>
          <w:spacing w:val="-1"/>
          <w:sz w:val="22"/>
          <w:szCs w:val="22"/>
          <w:lang w:val="ro-RO"/>
        </w:rPr>
        <w:t>.</w:t>
      </w:r>
    </w:p>
    <w:p w14:paraId="397C829E" w14:textId="688E385E" w:rsidR="000B3971" w:rsidRPr="000E7E45" w:rsidRDefault="003D6835" w:rsidP="002F1081">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6"/>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declara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neeligibile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cheltuielil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efectuate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legal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pacing w:val="-1"/>
          <w:sz w:val="22"/>
          <w:szCs w:val="22"/>
          <w:lang w:val="ro-RO"/>
        </w:rPr>
        <w:t>plicabil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aplica</w:t>
      </w:r>
      <w:r w:rsidR="0099349E" w:rsidRPr="000E7E45">
        <w:rPr>
          <w:rFonts w:ascii="Trebuchet MS" w:eastAsia="Trebuchet MS" w:hAnsi="Trebuchet MS" w:cs="Trebuchet MS"/>
          <w:color w:val="000000" w:themeColor="text1"/>
          <w:spacing w:val="9"/>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corec</w:t>
      </w:r>
      <w:r w:rsidR="0099349E" w:rsidRPr="000E7E45">
        <w:rPr>
          <w:rFonts w:ascii="Trebuchet MS" w:eastAsia="Trebuchet MS" w:hAnsi="Trebuchet MS" w:cs="Trebuchet MS"/>
          <w:color w:val="000000" w:themeColor="text1"/>
          <w:spacing w:val="-3"/>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financiar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w w:val="103"/>
          <w:sz w:val="22"/>
          <w:szCs w:val="22"/>
          <w:lang w:val="ro-RO"/>
        </w:rPr>
        <w:t xml:space="preserve">urmare </w:t>
      </w:r>
      <w:r w:rsidR="0099349E" w:rsidRPr="000E7E45">
        <w:rPr>
          <w:rFonts w:ascii="Trebuchet MS" w:eastAsia="Trebuchet MS" w:hAnsi="Trebuchet MS" w:cs="Trebuchet MS"/>
          <w:color w:val="000000" w:themeColor="text1"/>
          <w:w w:val="103"/>
          <w:sz w:val="22"/>
          <w:szCs w:val="22"/>
          <w:lang w:val="ro-RO"/>
        </w:rPr>
        <w:lastRenderedPageBreak/>
        <w:t xml:space="preserve">a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rii</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ererilo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plată,</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9"/>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situaţia</w:t>
      </w:r>
      <w:proofErr w:type="spellEnd"/>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detectări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w w:val="103"/>
          <w:sz w:val="22"/>
          <w:szCs w:val="22"/>
          <w:lang w:val="ro-RO"/>
        </w:rPr>
        <w:t xml:space="preserve">OI </w:t>
      </w:r>
      <w:r w:rsidR="0099349E" w:rsidRPr="000E7E45">
        <w:rPr>
          <w:rFonts w:ascii="Trebuchet MS" w:eastAsia="Trebuchet MS" w:hAnsi="Trebuchet MS" w:cs="Trebuchet MS"/>
          <w:color w:val="000000" w:themeColor="text1"/>
          <w:spacing w:val="-1"/>
          <w:sz w:val="22"/>
          <w:szCs w:val="22"/>
          <w:lang w:val="ro-RO"/>
        </w:rPr>
        <w:t>responsabi</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nec</w:t>
      </w:r>
      <w:r w:rsidR="0099349E" w:rsidRPr="000E7E45">
        <w:rPr>
          <w:rFonts w:ascii="Trebuchet MS" w:eastAsia="Trebuchet MS" w:hAnsi="Trebuchet MS" w:cs="Trebuchet MS"/>
          <w:color w:val="000000" w:themeColor="text1"/>
          <w:spacing w:val="-1"/>
          <w:sz w:val="22"/>
          <w:szCs w:val="22"/>
          <w:lang w:val="ro-RO"/>
        </w:rPr>
        <w:t>on</w:t>
      </w:r>
      <w:r w:rsidR="0099349E" w:rsidRPr="000E7E45">
        <w:rPr>
          <w:rFonts w:ascii="Trebuchet MS" w:eastAsia="Trebuchet MS" w:hAnsi="Trebuchet MS" w:cs="Trebuchet MS"/>
          <w:color w:val="000000" w:themeColor="text1"/>
          <w:sz w:val="22"/>
          <w:szCs w:val="22"/>
          <w:lang w:val="ro-RO"/>
        </w:rPr>
        <w:t>formităţilor</w:t>
      </w:r>
      <w:proofErr w:type="spellEnd"/>
      <w:r w:rsidR="0099349E" w:rsidRPr="000E7E45">
        <w:rPr>
          <w:rFonts w:ascii="Trebuchet MS" w:eastAsia="Trebuchet MS" w:hAnsi="Trebuchet MS" w:cs="Trebuchet MS"/>
          <w:color w:val="000000" w:themeColor="text1"/>
          <w:spacing w:val="48"/>
          <w:sz w:val="22"/>
          <w:szCs w:val="22"/>
          <w:lang w:val="ro-RO"/>
        </w:rPr>
        <w:t xml:space="preserve"> </w:t>
      </w:r>
      <w:r w:rsidR="0099349E" w:rsidRPr="000E7E45">
        <w:rPr>
          <w:rFonts w:ascii="Trebuchet MS" w:eastAsia="Trebuchet MS" w:hAnsi="Trebuchet MS" w:cs="Trebuchet MS"/>
          <w:color w:val="000000" w:themeColor="text1"/>
          <w:sz w:val="22"/>
          <w:szCs w:val="22"/>
          <w:lang w:val="ro-RO"/>
        </w:rPr>
        <w:t>intervenite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încheierii</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actelor</w:t>
      </w:r>
      <w:r w:rsidR="0099349E" w:rsidRPr="000E7E45">
        <w:rPr>
          <w:rFonts w:ascii="Trebuchet MS" w:eastAsia="Trebuchet MS" w:hAnsi="Trebuchet MS" w:cs="Trebuchet MS"/>
          <w:color w:val="000000" w:themeColor="text1"/>
          <w:spacing w:val="14"/>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adi</w:t>
      </w:r>
      <w:r w:rsidR="0099349E" w:rsidRPr="000E7E45">
        <w:rPr>
          <w:rFonts w:ascii="Trebuchet MS" w:eastAsia="Trebuchet MS" w:hAnsi="Trebuchet MS" w:cs="Trebuchet MS"/>
          <w:color w:val="000000" w:themeColor="text1"/>
          <w:sz w:val="22"/>
          <w:szCs w:val="22"/>
          <w:lang w:val="ro-RO"/>
        </w:rPr>
        <w:t>ţionale</w:t>
      </w:r>
      <w:proofErr w:type="spellEnd"/>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la </w:t>
      </w:r>
      <w:r w:rsidR="0099349E" w:rsidRPr="000E7E45">
        <w:rPr>
          <w:rFonts w:ascii="Trebuchet MS" w:eastAsia="Trebuchet MS" w:hAnsi="Trebuchet MS" w:cs="Trebuchet MS"/>
          <w:color w:val="000000" w:themeColor="text1"/>
          <w:w w:val="103"/>
          <w:sz w:val="22"/>
          <w:szCs w:val="22"/>
          <w:lang w:val="ro-RO"/>
        </w:rPr>
        <w:t>Contract.</w:t>
      </w:r>
    </w:p>
    <w:p w14:paraId="257DE46A" w14:textId="5DE82C06" w:rsidR="00201B26" w:rsidRPr="000E7E45" w:rsidRDefault="0099349E" w:rsidP="0065462D">
      <w:pPr>
        <w:pStyle w:val="ListParagraph"/>
        <w:numPr>
          <w:ilvl w:val="0"/>
          <w:numId w:val="27"/>
        </w:numPr>
        <w:spacing w:line="247" w:lineRule="auto"/>
        <w:ind w:right="105"/>
        <w:jc w:val="both"/>
        <w:rPr>
          <w:rFonts w:ascii="Trebuchet MS" w:hAnsi="Trebuchet MS"/>
          <w:color w:val="000000" w:themeColor="text1"/>
          <w:sz w:val="22"/>
          <w:szCs w:val="22"/>
          <w:lang w:val="ro-RO"/>
        </w:rPr>
      </w:pPr>
      <w:proofErr w:type="spellStart"/>
      <w:r w:rsidRPr="000E7E45">
        <w:rPr>
          <w:rFonts w:ascii="Trebuchet MS" w:eastAsia="Trebuchet MS" w:hAnsi="Trebuchet MS" w:cs="Trebuchet MS"/>
          <w:color w:val="000000" w:themeColor="text1"/>
          <w:sz w:val="22"/>
          <w:szCs w:val="22"/>
          <w:lang w:val="ro-RO"/>
        </w:rPr>
        <w:t>P</w:t>
      </w:r>
      <w:r w:rsidR="00810F32" w:rsidRPr="000E7E45">
        <w:rPr>
          <w:rFonts w:ascii="Trebuchet MS" w:eastAsia="Trebuchet MS" w:hAnsi="Trebuchet MS" w:cs="Trebuchet MS"/>
          <w:color w:val="000000" w:themeColor="text1"/>
          <w:sz w:val="22"/>
          <w:szCs w:val="22"/>
          <w:lang w:val="ro-RO"/>
        </w:rPr>
        <w:t>entru</w:t>
      </w:r>
      <w:r w:rsidRPr="000E7E45">
        <w:rPr>
          <w:rFonts w:ascii="Trebuchet MS" w:eastAsia="Trebuchet MS" w:hAnsi="Trebuchet MS" w:cs="Trebuchet MS"/>
          <w:color w:val="000000" w:themeColor="text1"/>
          <w:sz w:val="22"/>
          <w:szCs w:val="22"/>
          <w:lang w:val="ro-RO"/>
        </w:rPr>
        <w:t>cazurile</w:t>
      </w:r>
      <w:proofErr w:type="spellEnd"/>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încheierea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unui</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adi</w:t>
      </w:r>
      <w:r w:rsidRPr="000E7E45">
        <w:rPr>
          <w:rFonts w:ascii="Trebuchet MS" w:eastAsia="Trebuchet MS" w:hAnsi="Trebuchet MS" w:cs="Trebuchet MS"/>
          <w:color w:val="000000" w:themeColor="text1"/>
          <w:spacing w:val="-1"/>
          <w:sz w:val="22"/>
          <w:szCs w:val="22"/>
          <w:lang w:val="ro-RO"/>
        </w:rPr>
        <w:t>ţ</w:t>
      </w:r>
      <w:r w:rsidRPr="000E7E45">
        <w:rPr>
          <w:rFonts w:ascii="Trebuchet MS" w:eastAsia="Trebuchet MS" w:hAnsi="Trebuchet MS" w:cs="Trebuchet MS"/>
          <w:color w:val="000000" w:themeColor="text1"/>
          <w:sz w:val="22"/>
          <w:szCs w:val="22"/>
          <w:lang w:val="ro-RO"/>
        </w:rPr>
        <w:t>ional</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Finanțare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po</w:t>
      </w:r>
      <w:r w:rsidR="004D072A"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t</w:t>
      </w:r>
      <w:r w:rsidR="004D072A"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modificat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notificare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adresat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1"/>
          <w:sz w:val="22"/>
          <w:szCs w:val="22"/>
          <w:lang w:val="ro-RO"/>
        </w:rPr>
        <w:t xml:space="preserve"> </w:t>
      </w:r>
      <w:r w:rsidR="007C6917" w:rsidRPr="000E7E45">
        <w:rPr>
          <w:rFonts w:ascii="Trebuchet MS" w:eastAsia="Trebuchet MS" w:hAnsi="Trebuchet MS" w:cs="Trebuchet MS"/>
          <w:color w:val="000000" w:themeColor="text1"/>
          <w:spacing w:val="-1"/>
          <w:sz w:val="22"/>
          <w:szCs w:val="22"/>
          <w:lang w:val="ro-RO"/>
        </w:rPr>
        <w:t>AMPEO/</w:t>
      </w:r>
      <w:r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cel </w:t>
      </w:r>
      <w:proofErr w:type="spellStart"/>
      <w:r w:rsidRPr="000E7E45">
        <w:rPr>
          <w:rFonts w:ascii="Trebuchet MS" w:eastAsia="Trebuchet MS" w:hAnsi="Trebuchet MS" w:cs="Trebuchet MS"/>
          <w:color w:val="000000" w:themeColor="text1"/>
          <w:sz w:val="22"/>
          <w:szCs w:val="22"/>
          <w:lang w:val="ro-RO"/>
        </w:rPr>
        <w:t>puţin</w:t>
      </w:r>
      <w:proofErr w:type="spellEnd"/>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1</w:t>
      </w:r>
      <w:r w:rsidRPr="000E7E45">
        <w:rPr>
          <w:rFonts w:ascii="Trebuchet MS" w:eastAsia="Trebuchet MS" w:hAnsi="Trebuchet MS" w:cs="Trebuchet MS"/>
          <w:color w:val="000000" w:themeColor="text1"/>
          <w:sz w:val="22"/>
          <w:szCs w:val="22"/>
          <w:lang w:val="ro-RO"/>
        </w:rPr>
        <w:t>0</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(zece)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3"/>
          <w:sz w:val="22"/>
          <w:szCs w:val="22"/>
          <w:lang w:val="ro-RO"/>
        </w:rPr>
        <w:t>z</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înaint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se dor</w:t>
      </w:r>
      <w:r w:rsidRPr="000E7E45">
        <w:rPr>
          <w:rFonts w:ascii="Trebuchet MS" w:eastAsia="Trebuchet MS" w:hAnsi="Trebuchet MS" w:cs="Trebuchet MS"/>
          <w:color w:val="000000" w:themeColor="text1"/>
          <w:spacing w:val="-1"/>
          <w:sz w:val="22"/>
          <w:szCs w:val="22"/>
          <w:lang w:val="ro-RO"/>
        </w:rPr>
        <w:t>e</w:t>
      </w:r>
      <w:r w:rsidRPr="000E7E45">
        <w:rPr>
          <w:rFonts w:ascii="Trebuchet MS" w:eastAsia="Trebuchet MS" w:hAnsi="Trebuchet MS" w:cs="Trebuchet MS"/>
          <w:color w:val="000000" w:themeColor="text1"/>
          <w:sz w:val="22"/>
          <w:szCs w:val="22"/>
          <w:lang w:val="ro-RO"/>
        </w:rPr>
        <w:t>ș</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produc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efecte,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0065462D" w:rsidRPr="000E7E45">
        <w:rPr>
          <w:rFonts w:ascii="Trebuchet MS" w:eastAsia="Trebuchet MS" w:hAnsi="Trebuchet MS" w:cs="Trebuchet MS"/>
          <w:color w:val="000000" w:themeColor="text1"/>
          <w:sz w:val="22"/>
          <w:szCs w:val="22"/>
          <w:lang w:val="ro-RO"/>
        </w:rPr>
        <w:t>situațiile prevăzute la art. 10 alin. (</w:t>
      </w:r>
      <w:r w:rsidR="00FD2E70" w:rsidRPr="000E7E45">
        <w:rPr>
          <w:rFonts w:ascii="Trebuchet MS" w:eastAsia="Trebuchet MS" w:hAnsi="Trebuchet MS" w:cs="Trebuchet MS"/>
          <w:color w:val="000000" w:themeColor="text1"/>
          <w:sz w:val="22"/>
          <w:szCs w:val="22"/>
          <w:lang w:val="ro-RO"/>
        </w:rPr>
        <w:t>1</w:t>
      </w:r>
      <w:r w:rsidR="009E25D2" w:rsidRPr="000E7E45">
        <w:rPr>
          <w:rFonts w:ascii="Trebuchet MS" w:eastAsia="Trebuchet MS" w:hAnsi="Trebuchet MS" w:cs="Trebuchet MS"/>
          <w:color w:val="000000" w:themeColor="text1"/>
          <w:sz w:val="22"/>
          <w:szCs w:val="22"/>
          <w:lang w:val="ro-RO"/>
        </w:rPr>
        <w:t>4</w:t>
      </w:r>
      <w:r w:rsidR="0065462D" w:rsidRPr="000E7E45">
        <w:rPr>
          <w:rFonts w:ascii="Trebuchet MS" w:eastAsia="Trebuchet MS" w:hAnsi="Trebuchet MS" w:cs="Trebuchet MS"/>
          <w:color w:val="000000" w:themeColor="text1"/>
          <w:sz w:val="22"/>
          <w:szCs w:val="22"/>
          <w:lang w:val="ro-RO"/>
        </w:rPr>
        <w:t>) din Contractul de finanțare – condiții generale.</w:t>
      </w:r>
    </w:p>
    <w:p w14:paraId="06F95075" w14:textId="698205AC" w:rsidR="003D66C7" w:rsidRPr="000E7E45" w:rsidRDefault="0099349E" w:rsidP="003D66C7">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În cazul în care modificările efectuate prin notificare conform alin. (</w:t>
      </w:r>
      <w:r w:rsidR="00227EAC" w:rsidRPr="000E7E45">
        <w:rPr>
          <w:rFonts w:ascii="Trebuchet MS" w:hAnsi="Trebuchet MS"/>
          <w:color w:val="000000" w:themeColor="text1"/>
          <w:sz w:val="22"/>
          <w:szCs w:val="22"/>
          <w:lang w:val="ro-RO"/>
        </w:rPr>
        <w:t>7</w:t>
      </w:r>
      <w:r w:rsidRPr="000E7E45">
        <w:rPr>
          <w:rFonts w:ascii="Trebuchet MS" w:hAnsi="Trebuchet MS"/>
          <w:color w:val="000000" w:themeColor="text1"/>
          <w:sz w:val="22"/>
          <w:szCs w:val="22"/>
          <w:lang w:val="ro-RO"/>
        </w:rPr>
        <w:t>) de mai sus implică modificarea  unor  secț</w:t>
      </w:r>
      <w:r w:rsidR="004B61A4" w:rsidRPr="000E7E45">
        <w:rPr>
          <w:rFonts w:ascii="Trebuchet MS" w:hAnsi="Trebuchet MS"/>
          <w:color w:val="000000" w:themeColor="text1"/>
          <w:sz w:val="22"/>
          <w:szCs w:val="22"/>
          <w:lang w:val="ro-RO"/>
        </w:rPr>
        <w:t>iuni</w:t>
      </w:r>
      <w:r w:rsidRPr="000E7E45">
        <w:rPr>
          <w:rFonts w:ascii="Trebuchet MS" w:hAnsi="Trebuchet MS"/>
          <w:color w:val="000000" w:themeColor="text1"/>
          <w:sz w:val="22"/>
          <w:szCs w:val="22"/>
          <w:lang w:val="ro-RO"/>
        </w:rPr>
        <w:t xml:space="preserve">  din  Cererea  de  finanțare,  notificarea  va  viza  și  revizuirea secțiunilor respective din Cererea de finanțare.</w:t>
      </w:r>
    </w:p>
    <w:p w14:paraId="6B9E4CC2" w14:textId="02E9A0A7" w:rsidR="003D66C7" w:rsidRPr="000E7E45" w:rsidRDefault="00E971AD" w:rsidP="0065462D">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Notificarea va intra în vigoare și va produce efecte juridice </w:t>
      </w:r>
      <w:r w:rsidR="00B40D37" w:rsidRPr="000E7E45">
        <w:rPr>
          <w:rFonts w:ascii="Trebuchet MS" w:hAnsi="Trebuchet MS"/>
          <w:color w:val="000000" w:themeColor="text1"/>
          <w:sz w:val="22"/>
          <w:szCs w:val="22"/>
          <w:lang w:val="ro-RO"/>
        </w:rPr>
        <w:t xml:space="preserve">în termen de maxim 10 zile </w:t>
      </w:r>
      <w:r w:rsidRPr="000E7E45">
        <w:rPr>
          <w:rFonts w:ascii="Trebuchet MS" w:hAnsi="Trebuchet MS"/>
          <w:color w:val="000000" w:themeColor="text1"/>
          <w:sz w:val="22"/>
          <w:szCs w:val="22"/>
          <w:lang w:val="ro-RO"/>
        </w:rPr>
        <w:t>de la data tra</w:t>
      </w:r>
      <w:r w:rsidR="007159E9" w:rsidRPr="000E7E45">
        <w:rPr>
          <w:rFonts w:ascii="Trebuchet MS" w:hAnsi="Trebuchet MS"/>
          <w:color w:val="000000" w:themeColor="text1"/>
          <w:sz w:val="22"/>
          <w:szCs w:val="22"/>
          <w:lang w:val="ro-RO"/>
        </w:rPr>
        <w:t>nsmiterii de către AM</w:t>
      </w:r>
      <w:r w:rsidR="007C6917" w:rsidRPr="000E7E45">
        <w:rPr>
          <w:rFonts w:ascii="Trebuchet MS" w:hAnsi="Trebuchet MS"/>
          <w:color w:val="000000" w:themeColor="text1"/>
          <w:sz w:val="22"/>
          <w:szCs w:val="22"/>
          <w:lang w:val="ro-RO"/>
        </w:rPr>
        <w:t>PEO</w:t>
      </w:r>
      <w:r w:rsidR="007159E9" w:rsidRPr="000E7E45">
        <w:rPr>
          <w:rFonts w:ascii="Trebuchet MS" w:hAnsi="Trebuchet MS"/>
          <w:color w:val="000000" w:themeColor="text1"/>
          <w:sz w:val="22"/>
          <w:szCs w:val="22"/>
          <w:lang w:val="ro-RO"/>
        </w:rPr>
        <w:t xml:space="preserve">/OI a </w:t>
      </w:r>
      <w:r w:rsidRPr="000E7E45">
        <w:rPr>
          <w:rFonts w:ascii="Trebuchet MS" w:hAnsi="Trebuchet MS"/>
          <w:color w:val="000000" w:themeColor="text1"/>
          <w:sz w:val="22"/>
          <w:szCs w:val="22"/>
          <w:lang w:val="ro-RO"/>
        </w:rPr>
        <w:t>unei informări</w:t>
      </w:r>
      <w:r w:rsidR="000313BF" w:rsidRPr="000E7E45">
        <w:rPr>
          <w:rFonts w:ascii="Trebuchet MS" w:hAnsi="Trebuchet MS"/>
          <w:color w:val="000000" w:themeColor="text1"/>
          <w:sz w:val="22"/>
          <w:szCs w:val="22"/>
          <w:lang w:val="ro-RO"/>
        </w:rPr>
        <w:t xml:space="preserve"> privind acceptarea notificării</w:t>
      </w:r>
      <w:r w:rsidR="00B40D37" w:rsidRPr="000E7E45">
        <w:rPr>
          <w:rFonts w:ascii="Trebuchet MS" w:hAnsi="Trebuchet MS"/>
          <w:color w:val="000000" w:themeColor="text1"/>
          <w:sz w:val="22"/>
          <w:szCs w:val="22"/>
          <w:lang w:val="ro-RO"/>
        </w:rPr>
        <w:t>.</w:t>
      </w:r>
    </w:p>
    <w:p w14:paraId="7D4CB4C4" w14:textId="54C33340" w:rsidR="000B3971" w:rsidRPr="000E7E45" w:rsidRDefault="0099349E" w:rsidP="003D66C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Perioada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cuprinsă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solicitării</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clarificărilor la</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înregistrării </w:t>
      </w:r>
      <w:r w:rsidRPr="000E7E45">
        <w:rPr>
          <w:rFonts w:ascii="Trebuchet MS" w:eastAsia="Trebuchet MS" w:hAnsi="Trebuchet MS" w:cs="Trebuchet MS"/>
          <w:color w:val="000000" w:themeColor="text1"/>
          <w:spacing w:val="-1"/>
          <w:sz w:val="22"/>
          <w:szCs w:val="22"/>
          <w:lang w:val="ro-RO"/>
        </w:rPr>
        <w:t>acestor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registratur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r w:rsidR="007C6917" w:rsidRPr="000E7E45">
        <w:rPr>
          <w:rFonts w:ascii="Trebuchet MS" w:eastAsia="Trebuchet MS" w:hAnsi="Trebuchet MS" w:cs="Trebuchet MS"/>
          <w:color w:val="000000" w:themeColor="text1"/>
          <w:spacing w:val="30"/>
          <w:sz w:val="22"/>
          <w:szCs w:val="22"/>
          <w:lang w:val="ro-RO"/>
        </w:rPr>
        <w:t>AMPEO/</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consider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perioadă</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suspendat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verificarea </w:t>
      </w:r>
      <w:r w:rsidRPr="000E7E45">
        <w:rPr>
          <w:rFonts w:ascii="Trebuchet MS" w:eastAsia="Trebuchet MS" w:hAnsi="Trebuchet MS" w:cs="Trebuchet MS"/>
          <w:color w:val="000000" w:themeColor="text1"/>
          <w:spacing w:val="-1"/>
          <w:w w:val="103"/>
          <w:sz w:val="22"/>
          <w:szCs w:val="22"/>
          <w:lang w:val="ro-RO"/>
        </w:rPr>
        <w:t>no</w:t>
      </w:r>
      <w:r w:rsidRPr="000E7E45">
        <w:rPr>
          <w:rFonts w:ascii="Trebuchet MS" w:eastAsia="Trebuchet MS" w:hAnsi="Trebuchet MS" w:cs="Trebuchet MS"/>
          <w:color w:val="000000" w:themeColor="text1"/>
          <w:spacing w:val="-3"/>
          <w:w w:val="103"/>
          <w:sz w:val="22"/>
          <w:szCs w:val="22"/>
          <w:lang w:val="ro-RO"/>
        </w:rPr>
        <w:t>t</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ficării.</w:t>
      </w:r>
    </w:p>
    <w:p w14:paraId="769C16C2" w14:textId="73B2397C" w:rsidR="003D66C7" w:rsidRPr="000E7E45" w:rsidRDefault="0099349E" w:rsidP="0065462D">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clarificări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pacing w:val="-1"/>
          <w:sz w:val="22"/>
          <w:szCs w:val="22"/>
          <w:lang w:val="ro-RO"/>
        </w:rPr>
        <w:t>propus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notificare,</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beneficiarul/  liderul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ția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furnizez</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spuns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termenul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39328149" w14:textId="7061A0B5" w:rsidR="003D66C7" w:rsidRPr="000E7E45" w:rsidRDefault="0099349E" w:rsidP="006F17C6">
      <w:pPr>
        <w:pStyle w:val="ListParagraph"/>
        <w:numPr>
          <w:ilvl w:val="0"/>
          <w:numId w:val="27"/>
        </w:numPr>
        <w:spacing w:line="250" w:lineRule="auto"/>
        <w:ind w:right="-20" w:hanging="502"/>
        <w:jc w:val="both"/>
        <w:rPr>
          <w:rFonts w:ascii="Trebuchet MS" w:eastAsia="Trebuchet MS" w:hAnsi="Trebuchet MS" w:cs="Trebuchet MS"/>
          <w:color w:val="000000" w:themeColor="text1"/>
          <w:spacing w:val="43"/>
          <w:sz w:val="22"/>
          <w:szCs w:val="22"/>
          <w:lang w:val="ro-RO"/>
        </w:rPr>
      </w:pPr>
      <w:r w:rsidRPr="000E7E45">
        <w:rPr>
          <w:rFonts w:ascii="Trebuchet MS" w:eastAsia="Trebuchet MS" w:hAnsi="Trebuchet MS" w:cs="Trebuchet MS"/>
          <w:color w:val="000000" w:themeColor="text1"/>
          <w:sz w:val="22"/>
          <w:szCs w:val="22"/>
          <w:lang w:val="ro-RO"/>
        </w:rPr>
        <w:t>Dacă,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maxim</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(dou</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solicitări  de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ări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b</w:t>
      </w:r>
      <w:r w:rsidRPr="000E7E45">
        <w:rPr>
          <w:rFonts w:ascii="Trebuchet MS" w:eastAsia="Trebuchet MS" w:hAnsi="Trebuchet MS" w:cs="Trebuchet MS"/>
          <w:color w:val="000000" w:themeColor="text1"/>
          <w:sz w:val="22"/>
          <w:szCs w:val="22"/>
          <w:lang w:val="ro-RO"/>
        </w:rPr>
        <w:t xml:space="preserve">eneficiarul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transmite </w:t>
      </w:r>
      <w:r w:rsidRPr="000E7E45">
        <w:rPr>
          <w:rFonts w:ascii="Trebuchet MS" w:eastAsia="Trebuchet MS" w:hAnsi="Trebuchet MS" w:cs="Trebuchet MS"/>
          <w:color w:val="000000" w:themeColor="text1"/>
          <w:sz w:val="22"/>
          <w:szCs w:val="22"/>
          <w:lang w:val="ro-RO"/>
        </w:rPr>
        <w:t xml:space="preserve">modificările/ </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informaţiile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clarificăril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solicitate,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  stabilit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3"/>
          <w:sz w:val="22"/>
          <w:szCs w:val="22"/>
          <w:lang w:val="ro-RO"/>
        </w:rPr>
        <w:t xml:space="preserve"> </w:t>
      </w:r>
      <w:r w:rsidR="004D072A" w:rsidRPr="000E7E45">
        <w:rPr>
          <w:rFonts w:ascii="Trebuchet MS" w:eastAsia="Trebuchet MS" w:hAnsi="Trebuchet MS" w:cs="Trebuchet MS"/>
          <w:color w:val="000000" w:themeColor="text1"/>
          <w:spacing w:val="-1"/>
          <w:sz w:val="22"/>
          <w:szCs w:val="22"/>
          <w:lang w:val="ro-RO"/>
        </w:rPr>
        <w:t>AMPEO/O</w:t>
      </w:r>
      <w:r w:rsidR="004D072A"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respinge</w:t>
      </w:r>
      <w:r w:rsidR="00AE6A30" w:rsidRPr="000E7E45">
        <w:rPr>
          <w:rFonts w:ascii="Trebuchet MS" w:eastAsia="Trebuchet MS" w:hAnsi="Trebuchet MS" w:cs="Trebuchet MS"/>
          <w:color w:val="000000" w:themeColor="text1"/>
          <w:spacing w:val="25"/>
          <w:sz w:val="22"/>
          <w:szCs w:val="22"/>
          <w:lang w:val="ro-RO"/>
        </w:rPr>
        <w:t>.</w:t>
      </w:r>
      <w:r w:rsidRPr="000E7E45">
        <w:rPr>
          <w:rFonts w:ascii="Trebuchet MS" w:eastAsia="Trebuchet MS" w:hAnsi="Trebuchet MS" w:cs="Trebuchet MS"/>
          <w:color w:val="000000" w:themeColor="text1"/>
          <w:w w:val="103"/>
          <w:sz w:val="22"/>
          <w:szCs w:val="22"/>
          <w:lang w:val="ro-RO"/>
        </w:rPr>
        <w:t>.</w:t>
      </w:r>
    </w:p>
    <w:p w14:paraId="2C68D8D1" w14:textId="22314C5E"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resping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solicitate </w:t>
      </w:r>
      <w:r w:rsidRPr="000E7E45">
        <w:rPr>
          <w:rFonts w:ascii="Trebuchet MS" w:eastAsia="Trebuchet MS" w:hAnsi="Trebuchet MS" w:cs="Trebuchet MS"/>
          <w:color w:val="000000" w:themeColor="text1"/>
          <w:spacing w:val="-2"/>
          <w:sz w:val="22"/>
          <w:szCs w:val="22"/>
          <w:lang w:val="ro-RO"/>
        </w:rPr>
        <w:t>pr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notificare,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informat  prin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adres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oficială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respingerea </w:t>
      </w:r>
      <w:r w:rsidRPr="000E7E45">
        <w:rPr>
          <w:rFonts w:ascii="Trebuchet MS" w:eastAsia="Trebuchet MS" w:hAnsi="Trebuchet MS" w:cs="Trebuchet MS"/>
          <w:color w:val="000000" w:themeColor="text1"/>
          <w:sz w:val="22"/>
          <w:szCs w:val="22"/>
          <w:lang w:val="ro-RO"/>
        </w:rPr>
        <w:t xml:space="preserve">acesteia,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respectân</w:t>
      </w:r>
      <w:r w:rsidRPr="000E7E45">
        <w:rPr>
          <w:rFonts w:ascii="Trebuchet MS" w:eastAsia="Trebuchet MS" w:hAnsi="Trebuchet MS" w:cs="Trebuchet MS"/>
          <w:color w:val="000000" w:themeColor="text1"/>
          <w:sz w:val="22"/>
          <w:szCs w:val="22"/>
          <w:lang w:val="ro-RO"/>
        </w:rPr>
        <w:t xml:space="preserve">d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 xml:space="preserve">puse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5"/>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 xml:space="preserve">ele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0061266A"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52815F8" w14:textId="705909A7"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caracte</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retroactiv</w:t>
      </w:r>
      <w:r w:rsidRPr="000E7E45">
        <w:rPr>
          <w:rFonts w:ascii="Trebuchet MS" w:eastAsia="Trebuchet MS" w:hAnsi="Trebuchet MS" w:cs="Trebuchet MS"/>
          <w:color w:val="000000" w:themeColor="text1"/>
          <w:spacing w:val="2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produc</w:t>
      </w:r>
      <w:r w:rsidRPr="000E7E45">
        <w:rPr>
          <w:rFonts w:ascii="Trebuchet MS" w:eastAsia="Trebuchet MS" w:hAnsi="Trebuchet MS" w:cs="Trebuchet MS"/>
          <w:color w:val="000000" w:themeColor="text1"/>
          <w:sz w:val="22"/>
          <w:szCs w:val="22"/>
          <w:lang w:val="ro-RO"/>
        </w:rPr>
        <w:t xml:space="preserve">e  schimbări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discuţie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decizi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finanţării</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neram</w:t>
      </w:r>
      <w:r w:rsidRPr="000E7E45">
        <w:rPr>
          <w:rFonts w:ascii="Trebuchet MS" w:eastAsia="Trebuchet MS" w:hAnsi="Trebuchet MS" w:cs="Trebuchet MS"/>
          <w:color w:val="000000" w:themeColor="text1"/>
          <w:sz w:val="22"/>
          <w:szCs w:val="22"/>
          <w:lang w:val="ro-RO"/>
        </w:rPr>
        <w:t>bursabile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contrare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principiului</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tratamentului</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egal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solicitanţilor</w:t>
      </w:r>
      <w:proofErr w:type="spellEnd"/>
      <w:r w:rsidRPr="000E7E45">
        <w:rPr>
          <w:rFonts w:ascii="Trebuchet MS" w:eastAsia="Trebuchet MS" w:hAnsi="Trebuchet MS" w:cs="Trebuchet MS"/>
          <w:color w:val="000000" w:themeColor="text1"/>
          <w:w w:val="103"/>
          <w:sz w:val="22"/>
          <w:szCs w:val="22"/>
          <w:lang w:val="ro-RO"/>
        </w:rPr>
        <w:t>.</w:t>
      </w:r>
    </w:p>
    <w:p w14:paraId="2BC96854" w14:textId="6CCB43F3" w:rsidR="000B3971" w:rsidRPr="000E7E45" w:rsidRDefault="003D6835"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proofErr w:type="spellStart"/>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2"/>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declar</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neeligibile </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cheltuielile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3"/>
          <w:sz w:val="22"/>
          <w:szCs w:val="22"/>
          <w:lang w:val="ro-RO"/>
        </w:rPr>
        <w:t xml:space="preserve"> </w:t>
      </w:r>
      <w:r w:rsidR="0099349E" w:rsidRPr="000E7E45">
        <w:rPr>
          <w:rFonts w:ascii="Trebuchet MS" w:eastAsia="Trebuchet MS" w:hAnsi="Trebuchet MS" w:cs="Trebuchet MS"/>
          <w:color w:val="000000" w:themeColor="text1"/>
          <w:sz w:val="22"/>
          <w:szCs w:val="22"/>
          <w:lang w:val="ro-RO"/>
        </w:rPr>
        <w:t>legale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vigoare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F5029A" w:rsidRPr="000E7E45">
        <w:rPr>
          <w:rFonts w:ascii="Trebuchet MS" w:eastAsia="Trebuchet MS" w:hAnsi="Trebuchet MS" w:cs="Trebuchet MS"/>
          <w:color w:val="000000" w:themeColor="text1"/>
          <w:sz w:val="22"/>
          <w:szCs w:val="22"/>
          <w:lang w:val="ro-RO"/>
        </w:rPr>
        <w:t>/si</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aplica</w:t>
      </w:r>
      <w:r w:rsidR="0099349E" w:rsidRPr="000E7E45">
        <w:rPr>
          <w:rFonts w:ascii="Trebuchet MS" w:eastAsia="Trebuchet MS" w:hAnsi="Trebuchet MS" w:cs="Trebuchet MS"/>
          <w:color w:val="000000" w:themeColor="text1"/>
          <w:spacing w:val="12"/>
          <w:sz w:val="22"/>
          <w:szCs w:val="22"/>
          <w:lang w:val="ro-RO"/>
        </w:rPr>
        <w:t xml:space="preserve"> </w:t>
      </w:r>
      <w:proofErr w:type="spellStart"/>
      <w:r w:rsidR="0099349E" w:rsidRPr="000E7E45">
        <w:rPr>
          <w:rFonts w:ascii="Trebuchet MS" w:eastAsia="Trebuchet MS" w:hAnsi="Trebuchet MS" w:cs="Trebuchet MS"/>
          <w:color w:val="000000" w:themeColor="text1"/>
          <w:w w:val="103"/>
          <w:sz w:val="22"/>
          <w:szCs w:val="22"/>
          <w:lang w:val="ro-RO"/>
        </w:rPr>
        <w:t>corec</w:t>
      </w:r>
      <w:r w:rsidR="0099349E" w:rsidRPr="000E7E45">
        <w:rPr>
          <w:rFonts w:ascii="Trebuchet MS" w:eastAsia="Trebuchet MS" w:hAnsi="Trebuchet MS" w:cs="Trebuchet MS"/>
          <w:color w:val="000000" w:themeColor="text1"/>
          <w:spacing w:val="-1"/>
          <w:w w:val="103"/>
          <w:sz w:val="22"/>
          <w:szCs w:val="22"/>
          <w:lang w:val="ro-RO"/>
        </w:rPr>
        <w:t>ţ</w:t>
      </w:r>
      <w:r w:rsidR="0099349E" w:rsidRPr="000E7E45">
        <w:rPr>
          <w:rFonts w:ascii="Trebuchet MS" w:eastAsia="Trebuchet MS" w:hAnsi="Trebuchet MS" w:cs="Trebuchet MS"/>
          <w:color w:val="000000" w:themeColor="text1"/>
          <w:spacing w:val="-2"/>
          <w:w w:val="103"/>
          <w:sz w:val="22"/>
          <w:szCs w:val="22"/>
          <w:lang w:val="ro-RO"/>
        </w:rPr>
        <w:t>ii</w:t>
      </w:r>
      <w:proofErr w:type="spellEnd"/>
      <w:r w:rsidR="0099349E" w:rsidRPr="000E7E45">
        <w:rPr>
          <w:rFonts w:ascii="Trebuchet MS" w:eastAsia="Trebuchet MS" w:hAnsi="Trebuchet MS" w:cs="Trebuchet MS"/>
          <w:color w:val="000000" w:themeColor="text1"/>
          <w:spacing w:val="-2"/>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financiare/reduceri </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procentuale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ur</w:t>
      </w:r>
      <w:r w:rsidR="0099349E" w:rsidRPr="000E7E45">
        <w:rPr>
          <w:rFonts w:ascii="Trebuchet MS" w:eastAsia="Trebuchet MS" w:hAnsi="Trebuchet MS" w:cs="Trebuchet MS"/>
          <w:color w:val="000000" w:themeColor="text1"/>
          <w:spacing w:val="-2"/>
          <w:sz w:val="22"/>
          <w:szCs w:val="22"/>
          <w:lang w:val="ro-RO"/>
        </w:rPr>
        <w:t>m</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  a</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ări</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cererilor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plat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w w:val="103"/>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prefina</w:t>
      </w:r>
      <w:r w:rsidR="0099349E" w:rsidRPr="000E7E45">
        <w:rPr>
          <w:rFonts w:ascii="Trebuchet MS" w:eastAsia="Trebuchet MS" w:hAnsi="Trebuchet MS" w:cs="Trebuchet MS"/>
          <w:color w:val="000000" w:themeColor="text1"/>
          <w:spacing w:val="-1"/>
          <w:sz w:val="22"/>
          <w:szCs w:val="22"/>
          <w:lang w:val="ro-RO"/>
        </w:rPr>
        <w:t>nțare</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situaţia</w:t>
      </w:r>
      <w:proofErr w:type="spellEnd"/>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identificării</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F5029A" w:rsidRPr="000E7E45">
        <w:rPr>
          <w:rFonts w:ascii="Trebuchet MS" w:eastAsia="Trebuchet MS" w:hAnsi="Trebuchet MS" w:cs="Trebuchet MS"/>
          <w:color w:val="000000" w:themeColor="text1"/>
          <w:spacing w:val="6"/>
          <w:sz w:val="22"/>
          <w:szCs w:val="22"/>
          <w:lang w:val="ro-RO"/>
        </w:rPr>
        <w:t>A</w:t>
      </w:r>
      <w:r w:rsidR="007C6917" w:rsidRPr="000E7E45">
        <w:rPr>
          <w:rFonts w:ascii="Trebuchet MS" w:eastAsia="Trebuchet MS" w:hAnsi="Trebuchet MS" w:cs="Trebuchet MS"/>
          <w:color w:val="000000" w:themeColor="text1"/>
          <w:spacing w:val="-1"/>
          <w:sz w:val="22"/>
          <w:szCs w:val="22"/>
          <w:lang w:val="ro-RO"/>
        </w:rPr>
        <w:t>MPEO/</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uno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neconformit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spacing w:val="-3"/>
          <w:w w:val="103"/>
          <w:sz w:val="22"/>
          <w:szCs w:val="22"/>
          <w:lang w:val="ro-RO"/>
        </w:rPr>
        <w:t>ț</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spacing w:val="-1"/>
          <w:w w:val="103"/>
          <w:sz w:val="22"/>
          <w:szCs w:val="22"/>
          <w:lang w:val="ro-RO"/>
        </w:rPr>
        <w:t>/neregul</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avizării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notificărilor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tre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Beneficiar.</w:t>
      </w:r>
    </w:p>
    <w:p w14:paraId="29E73421" w14:textId="20A272AE" w:rsidR="000B3971" w:rsidRPr="000E7E45" w:rsidRDefault="000B3971" w:rsidP="005D7CD2">
      <w:pPr>
        <w:spacing w:before="3" w:line="140" w:lineRule="exact"/>
        <w:ind w:left="720" w:right="-10" w:hanging="360"/>
        <w:rPr>
          <w:rFonts w:ascii="Trebuchet MS" w:hAnsi="Trebuchet MS"/>
          <w:color w:val="000000" w:themeColor="text1"/>
          <w:sz w:val="22"/>
          <w:szCs w:val="22"/>
          <w:lang w:val="ro-RO"/>
        </w:rPr>
      </w:pPr>
    </w:p>
    <w:p w14:paraId="203FF49A" w14:textId="5097765C" w:rsidR="00D92050" w:rsidRPr="000E7E45" w:rsidRDefault="00D92050">
      <w:pPr>
        <w:spacing w:line="200" w:lineRule="exact"/>
        <w:rPr>
          <w:rFonts w:ascii="Trebuchet MS" w:hAnsi="Trebuchet MS"/>
          <w:color w:val="000000" w:themeColor="text1"/>
          <w:sz w:val="22"/>
          <w:szCs w:val="22"/>
          <w:lang w:val="ro-RO"/>
        </w:rPr>
      </w:pPr>
    </w:p>
    <w:p w14:paraId="752A924B" w14:textId="55456262"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8</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Dezangajare</w:t>
      </w:r>
    </w:p>
    <w:p w14:paraId="7D3B3CA8" w14:textId="77777777" w:rsidR="000B3971" w:rsidRPr="000E7E45" w:rsidRDefault="000B3971">
      <w:pPr>
        <w:spacing w:before="8" w:line="240" w:lineRule="exact"/>
        <w:rPr>
          <w:rFonts w:ascii="Trebuchet MS" w:hAnsi="Trebuchet MS"/>
          <w:color w:val="000000" w:themeColor="text1"/>
          <w:sz w:val="22"/>
          <w:szCs w:val="22"/>
          <w:lang w:val="ro-RO"/>
        </w:rPr>
      </w:pPr>
    </w:p>
    <w:p w14:paraId="33748421" w14:textId="39804882" w:rsidR="00D92050"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pe perioada de implementare a Proiectului, se înregistrează economii constând în diferențe între valoarea estimată a cheltuielilor și valoarea </w:t>
      </w:r>
      <w:r w:rsidR="00C50706" w:rsidRPr="000E7E45">
        <w:rPr>
          <w:rFonts w:ascii="Trebuchet MS" w:eastAsia="Trebuchet MS" w:hAnsi="Trebuchet MS" w:cs="Trebuchet MS"/>
          <w:color w:val="000000" w:themeColor="text1"/>
          <w:sz w:val="22"/>
          <w:szCs w:val="22"/>
          <w:lang w:val="ro-RO"/>
        </w:rPr>
        <w:t xml:space="preserve"> autorizată</w:t>
      </w:r>
      <w:r w:rsidRPr="000E7E45">
        <w:rPr>
          <w:rFonts w:ascii="Trebuchet MS" w:eastAsia="Trebuchet MS" w:hAnsi="Trebuchet MS" w:cs="Trebuchet MS"/>
          <w:color w:val="000000" w:themeColor="text1"/>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poate notifica </w:t>
      </w:r>
      <w:r w:rsidR="00CB5F59" w:rsidRPr="000E7E45">
        <w:rPr>
          <w:rFonts w:ascii="Trebuchet MS" w:eastAsia="Trebuchet MS" w:hAnsi="Trebuchet MS" w:cs="Trebuchet MS"/>
          <w:color w:val="000000" w:themeColor="text1"/>
          <w:sz w:val="22"/>
          <w:szCs w:val="22"/>
          <w:lang w:val="ro-RO"/>
        </w:rPr>
        <w:t>AM PEO/</w:t>
      </w:r>
      <w:r w:rsidRPr="000E7E45">
        <w:rPr>
          <w:rFonts w:ascii="Trebuchet MS" w:eastAsia="Trebuchet MS" w:hAnsi="Trebuchet MS" w:cs="Trebuchet MS"/>
          <w:color w:val="000000" w:themeColor="text1"/>
          <w:sz w:val="22"/>
          <w:szCs w:val="22"/>
          <w:lang w:val="ro-RO"/>
        </w:rPr>
        <w:t>OI, în termen de maximum 10 zile lucrătoare de la finalizarea  contractului/contractelor de achiziție, cu privire la suma cu care s-a finalizat implementarea contractului/contractelor de achiziție</w:t>
      </w:r>
      <w:r w:rsidR="002A079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vederea dezangajării fondurilor.</w:t>
      </w:r>
    </w:p>
    <w:p w14:paraId="734CA568" w14:textId="77777777" w:rsidR="000B3971" w:rsidRPr="000E7E45" w:rsidRDefault="000B3971">
      <w:pPr>
        <w:spacing w:before="3" w:line="140" w:lineRule="exact"/>
        <w:rPr>
          <w:rFonts w:ascii="Trebuchet MS" w:hAnsi="Trebuchet MS"/>
          <w:color w:val="000000" w:themeColor="text1"/>
          <w:sz w:val="22"/>
          <w:szCs w:val="22"/>
          <w:lang w:val="ro-RO"/>
        </w:rPr>
      </w:pPr>
    </w:p>
    <w:p w14:paraId="5E727DB1" w14:textId="77777777" w:rsidR="000B3971" w:rsidRPr="000E7E45" w:rsidRDefault="000B3971">
      <w:pPr>
        <w:spacing w:line="200" w:lineRule="exact"/>
        <w:rPr>
          <w:rFonts w:ascii="Trebuchet MS" w:hAnsi="Trebuchet MS"/>
          <w:color w:val="000000" w:themeColor="text1"/>
          <w:sz w:val="22"/>
          <w:szCs w:val="22"/>
          <w:lang w:val="ro-RO"/>
        </w:rPr>
      </w:pPr>
    </w:p>
    <w:p w14:paraId="694CD354" w14:textId="53168053"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9</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Încetarea contractului de finanțare</w:t>
      </w:r>
    </w:p>
    <w:p w14:paraId="43542A29" w14:textId="77777777" w:rsidR="000B3971" w:rsidRPr="000E7E45" w:rsidRDefault="000B3971">
      <w:pPr>
        <w:spacing w:before="8" w:line="240" w:lineRule="exact"/>
        <w:rPr>
          <w:rFonts w:ascii="Trebuchet MS" w:hAnsi="Trebuchet MS"/>
          <w:color w:val="000000" w:themeColor="text1"/>
          <w:sz w:val="22"/>
          <w:szCs w:val="22"/>
          <w:lang w:val="ro-RO"/>
        </w:rPr>
      </w:pPr>
    </w:p>
    <w:p w14:paraId="56EA5204" w14:textId="5DFCA92C" w:rsidR="00F52D59" w:rsidRPr="000E7E45" w:rsidRDefault="00FD2E70" w:rsidP="00FB5DB2">
      <w:pPr>
        <w:pStyle w:val="ListParagraph"/>
        <w:numPr>
          <w:ilvl w:val="3"/>
          <w:numId w:val="31"/>
        </w:numPr>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Suplimentar prevederilor art. 15 alin</w:t>
      </w:r>
      <w:r w:rsidR="00EB18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 din Contractul de finanțare </w:t>
      </w:r>
      <w:r w:rsidR="00EB18A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w:t>
      </w:r>
      <w:r w:rsidR="00070671"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00070671" w:rsidRPr="000E7E45">
        <w:rPr>
          <w:rFonts w:ascii="Trebuchet MS" w:eastAsia="Trebuchet MS" w:hAnsi="Trebuchet MS" w:cs="Trebuchet MS"/>
          <w:color w:val="000000" w:themeColor="text1"/>
          <w:sz w:val="22"/>
          <w:szCs w:val="22"/>
          <w:lang w:val="ro-RO"/>
        </w:rPr>
        <w:t xml:space="preserve"> / OI responsabil își rezervă dreptul de a decide rezilierea prezentului contract, cu  recuperarea  integrală  a  sumelor  plătite,  fără  îndeplinirea  altor  </w:t>
      </w:r>
      <w:proofErr w:type="spellStart"/>
      <w:r w:rsidR="00070671" w:rsidRPr="000E7E45">
        <w:rPr>
          <w:rFonts w:ascii="Trebuchet MS" w:eastAsia="Trebuchet MS" w:hAnsi="Trebuchet MS" w:cs="Trebuchet MS"/>
          <w:color w:val="000000" w:themeColor="text1"/>
          <w:sz w:val="22"/>
          <w:szCs w:val="22"/>
          <w:lang w:val="ro-RO"/>
        </w:rPr>
        <w:t>formalităţi</w:t>
      </w:r>
      <w:proofErr w:type="spellEnd"/>
      <w:r w:rsidR="00070671" w:rsidRPr="000E7E45">
        <w:rPr>
          <w:rFonts w:ascii="Trebuchet MS" w:eastAsia="Trebuchet MS" w:hAnsi="Trebuchet MS" w:cs="Trebuchet MS"/>
          <w:color w:val="000000" w:themeColor="text1"/>
          <w:sz w:val="22"/>
          <w:szCs w:val="22"/>
          <w:lang w:val="ro-RO"/>
        </w:rPr>
        <w:t xml:space="preserve">  </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  fără </w:t>
      </w:r>
      <w:proofErr w:type="spellStart"/>
      <w:r w:rsidR="00070671" w:rsidRPr="000E7E45">
        <w:rPr>
          <w:rFonts w:ascii="Trebuchet MS" w:eastAsia="Trebuchet MS" w:hAnsi="Trebuchet MS" w:cs="Trebuchet MS"/>
          <w:color w:val="000000" w:themeColor="text1"/>
          <w:sz w:val="22"/>
          <w:szCs w:val="22"/>
          <w:lang w:val="ro-RO"/>
        </w:rPr>
        <w:lastRenderedPageBreak/>
        <w:t>intervenţia</w:t>
      </w:r>
      <w:proofErr w:type="spellEnd"/>
      <w:r w:rsidR="00070671" w:rsidRPr="000E7E45">
        <w:rPr>
          <w:rFonts w:ascii="Trebuchet MS" w:eastAsia="Trebuchet MS" w:hAnsi="Trebuchet MS" w:cs="Trebuchet MS"/>
          <w:color w:val="000000" w:themeColor="text1"/>
          <w:sz w:val="22"/>
          <w:szCs w:val="22"/>
          <w:lang w:val="ro-RO"/>
        </w:rPr>
        <w:t xml:space="preserve"> </w:t>
      </w:r>
      <w:proofErr w:type="spellStart"/>
      <w:r w:rsidR="00070671" w:rsidRPr="000E7E45">
        <w:rPr>
          <w:rFonts w:ascii="Trebuchet MS" w:eastAsia="Trebuchet MS" w:hAnsi="Trebuchet MS" w:cs="Trebuchet MS"/>
          <w:color w:val="000000" w:themeColor="text1"/>
          <w:sz w:val="22"/>
          <w:szCs w:val="22"/>
          <w:lang w:val="ro-RO"/>
        </w:rPr>
        <w:t>instanţei</w:t>
      </w:r>
      <w:proofErr w:type="spellEnd"/>
      <w:r w:rsidR="00070671" w:rsidRPr="000E7E45">
        <w:rPr>
          <w:rFonts w:ascii="Trebuchet MS" w:eastAsia="Trebuchet MS" w:hAnsi="Trebuchet MS" w:cs="Trebuchet MS"/>
          <w:color w:val="000000" w:themeColor="text1"/>
          <w:sz w:val="22"/>
          <w:szCs w:val="22"/>
          <w:lang w:val="ro-RO"/>
        </w:rPr>
        <w:t xml:space="preserve"> </w:t>
      </w:r>
      <w:proofErr w:type="spellStart"/>
      <w:r w:rsidR="00070671" w:rsidRPr="000E7E45">
        <w:rPr>
          <w:rFonts w:ascii="Trebuchet MS" w:eastAsia="Trebuchet MS" w:hAnsi="Trebuchet MS" w:cs="Trebuchet MS"/>
          <w:color w:val="000000" w:themeColor="text1"/>
          <w:sz w:val="22"/>
          <w:szCs w:val="22"/>
          <w:lang w:val="ro-RO"/>
        </w:rPr>
        <w:t>judecătoreşti</w:t>
      </w:r>
      <w:proofErr w:type="spellEnd"/>
      <w:r w:rsidR="00070671" w:rsidRPr="000E7E45">
        <w:rPr>
          <w:rFonts w:ascii="Trebuchet MS" w:eastAsia="Trebuchet MS" w:hAnsi="Trebuchet MS" w:cs="Trebuchet MS"/>
          <w:color w:val="000000" w:themeColor="text1"/>
          <w:sz w:val="22"/>
          <w:szCs w:val="22"/>
          <w:lang w:val="ro-RO"/>
        </w:rPr>
        <w:t xml:space="preserve">, cu </w:t>
      </w:r>
      <w:proofErr w:type="spellStart"/>
      <w:r w:rsidR="00070671" w:rsidRPr="000E7E45">
        <w:rPr>
          <w:rFonts w:ascii="Trebuchet MS" w:eastAsia="Trebuchet MS" w:hAnsi="Trebuchet MS" w:cs="Trebuchet MS"/>
          <w:color w:val="000000" w:themeColor="text1"/>
          <w:sz w:val="22"/>
          <w:szCs w:val="22"/>
          <w:lang w:val="ro-RO"/>
        </w:rPr>
        <w:t>excepţia</w:t>
      </w:r>
      <w:proofErr w:type="spellEnd"/>
      <w:r w:rsidR="00070671" w:rsidRPr="000E7E45">
        <w:rPr>
          <w:rFonts w:ascii="Trebuchet MS" w:eastAsia="Trebuchet MS" w:hAnsi="Trebuchet MS" w:cs="Trebuchet MS"/>
          <w:color w:val="000000" w:themeColor="text1"/>
          <w:sz w:val="22"/>
          <w:szCs w:val="22"/>
          <w:lang w:val="ro-RO"/>
        </w:rPr>
        <w:t xml:space="preserve"> unei simple notificări de informare a Beneficiarului, în următoarele cazuri:</w:t>
      </w:r>
    </w:p>
    <w:p w14:paraId="02F6A73F" w14:textId="6F82A1FB" w:rsidR="00070671" w:rsidRPr="000E7E45" w:rsidRDefault="00070671"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a)</w:t>
      </w:r>
      <w:r w:rsidR="0099353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Se constată o cauză de neeligibilitate a proiectului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/sau a beneficiarului/ liderului de parteneriat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/sau a oricăruia dintre parteneri,  determinată  de o </w:t>
      </w:r>
      <w:proofErr w:type="spellStart"/>
      <w:r w:rsidRPr="000E7E45">
        <w:rPr>
          <w:rFonts w:ascii="Trebuchet MS" w:eastAsia="Trebuchet MS" w:hAnsi="Trebuchet MS" w:cs="Trebuchet MS"/>
          <w:color w:val="000000" w:themeColor="text1"/>
          <w:sz w:val="22"/>
          <w:szCs w:val="22"/>
          <w:lang w:val="ro-RO"/>
        </w:rPr>
        <w:t>acţiune</w:t>
      </w:r>
      <w:proofErr w:type="spellEnd"/>
      <w:r w:rsidRPr="000E7E45">
        <w:rPr>
          <w:rFonts w:ascii="Trebuchet MS" w:eastAsia="Trebuchet MS" w:hAnsi="Trebuchet MS" w:cs="Trebuchet MS"/>
          <w:color w:val="000000" w:themeColor="text1"/>
          <w:sz w:val="22"/>
          <w:szCs w:val="22"/>
          <w:lang w:val="ro-RO"/>
        </w:rPr>
        <w:t xml:space="preserve"> sau omisiune a acestora, chiar dacă respectiva cauză de neeligibilitate a fost identificată ulterior încheierii prezentului contract</w:t>
      </w:r>
      <w:r w:rsidR="004B61A4" w:rsidRPr="000E7E45">
        <w:rPr>
          <w:rFonts w:ascii="Trebuchet MS" w:eastAsia="Trebuchet MS" w:hAnsi="Trebuchet MS" w:cs="Trebuchet MS"/>
          <w:color w:val="000000" w:themeColor="text1"/>
          <w:sz w:val="22"/>
          <w:szCs w:val="22"/>
          <w:lang w:val="pt-BR"/>
        </w:rPr>
        <w:t>;</w:t>
      </w:r>
    </w:p>
    <w:p w14:paraId="3DF82B55" w14:textId="57C4D3C6" w:rsidR="00B30519" w:rsidRPr="000E7E45" w:rsidRDefault="004F7E36"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pt-BR"/>
        </w:rPr>
        <w:t>b)P</w:t>
      </w:r>
      <w:r w:rsidR="00B30519" w:rsidRPr="000E7E45">
        <w:rPr>
          <w:rFonts w:ascii="Trebuchet MS" w:eastAsia="Trebuchet MS" w:hAnsi="Trebuchet MS" w:cs="Trebuchet MS"/>
          <w:color w:val="000000" w:themeColor="text1"/>
          <w:sz w:val="22"/>
          <w:szCs w:val="22"/>
          <w:lang w:val="pt-BR"/>
        </w:rPr>
        <w:t xml:space="preserve">e perioada de implementare a proiectului se constată că </w:t>
      </w:r>
      <w:r w:rsidR="00B30519" w:rsidRPr="000E7E45">
        <w:rPr>
          <w:rFonts w:ascii="Trebuchet MS" w:eastAsia="Trebuchet MS" w:hAnsi="Trebuchet MS" w:cs="Trebuchet MS"/>
          <w:color w:val="000000" w:themeColor="text1"/>
          <w:sz w:val="22"/>
          <w:szCs w:val="22"/>
          <w:lang w:val="ro-RO"/>
        </w:rPr>
        <w:t xml:space="preserve">beneficiarul/ liderul de parteneriat </w:t>
      </w:r>
      <w:proofErr w:type="spellStart"/>
      <w:r w:rsidR="00B30519" w:rsidRPr="000E7E45">
        <w:rPr>
          <w:rFonts w:ascii="Trebuchet MS" w:eastAsia="Trebuchet MS" w:hAnsi="Trebuchet MS" w:cs="Trebuchet MS"/>
          <w:color w:val="000000" w:themeColor="text1"/>
          <w:sz w:val="22"/>
          <w:szCs w:val="22"/>
          <w:lang w:val="ro-RO"/>
        </w:rPr>
        <w:t>şi</w:t>
      </w:r>
      <w:proofErr w:type="spellEnd"/>
      <w:r w:rsidR="00B30519" w:rsidRPr="000E7E45">
        <w:rPr>
          <w:rFonts w:ascii="Trebuchet MS" w:eastAsia="Trebuchet MS" w:hAnsi="Trebuchet MS" w:cs="Trebuchet MS"/>
          <w:color w:val="000000" w:themeColor="text1"/>
          <w:sz w:val="22"/>
          <w:szCs w:val="22"/>
          <w:lang w:val="ro-RO"/>
        </w:rPr>
        <w:t xml:space="preserve">/sau oricare dintre parteneri se află într-o situație de </w:t>
      </w:r>
      <w:r w:rsidRPr="000E7E45">
        <w:rPr>
          <w:rFonts w:ascii="Trebuchet MS" w:eastAsia="Trebuchet MS" w:hAnsi="Trebuchet MS" w:cs="Trebuchet MS"/>
          <w:color w:val="000000" w:themeColor="text1"/>
          <w:sz w:val="22"/>
          <w:szCs w:val="22"/>
          <w:lang w:val="ro-RO"/>
        </w:rPr>
        <w:t xml:space="preserve">excludere prevăzută în declarația unică, așa cum este aceasta definită în </w:t>
      </w:r>
      <w:r w:rsidR="00EB18A6" w:rsidRPr="000E7E45">
        <w:rPr>
          <w:rFonts w:ascii="Trebuchet MS" w:eastAsia="Trebuchet MS" w:hAnsi="Trebuchet MS" w:cs="Trebuchet MS"/>
          <w:color w:val="000000" w:themeColor="text1"/>
          <w:sz w:val="22"/>
          <w:szCs w:val="22"/>
          <w:lang w:val="ro-RO"/>
        </w:rPr>
        <w:t>OUG</w:t>
      </w:r>
      <w:r w:rsidRPr="000E7E45">
        <w:rPr>
          <w:rFonts w:ascii="Trebuchet MS" w:eastAsia="Trebuchet MS" w:hAnsi="Trebuchet MS" w:cs="Trebuchet MS"/>
          <w:color w:val="000000" w:themeColor="text1"/>
          <w:sz w:val="22"/>
          <w:szCs w:val="22"/>
          <w:lang w:val="ro-RO"/>
        </w:rPr>
        <w:t xml:space="preserve"> nr. 23/2023 </w:t>
      </w:r>
      <w:r w:rsidRPr="000E7E45">
        <w:rPr>
          <w:rFonts w:ascii="Trebuchet MS" w:hAnsi="Trebuchet MS"/>
          <w:color w:val="000000" w:themeColor="text1"/>
          <w:sz w:val="22"/>
          <w:szCs w:val="22"/>
          <w:lang w:val="pt-BR"/>
        </w:rPr>
        <w:t>privind instituirea unor măsuri de simplificare şi digitalizare pentru gestionarea fondurilor europene aferente Politicii de coeziune 2021-2027.</w:t>
      </w:r>
    </w:p>
    <w:p w14:paraId="3F052764" w14:textId="5EA7A933" w:rsidR="00070671" w:rsidRPr="000E7E45" w:rsidRDefault="004F7E36" w:rsidP="009F3629">
      <w:pPr>
        <w:pStyle w:val="ListParagraph"/>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070671" w:rsidRPr="000E7E45">
        <w:rPr>
          <w:rFonts w:ascii="Trebuchet MS" w:eastAsia="Trebuchet MS" w:hAnsi="Trebuchet MS" w:cs="Trebuchet MS"/>
          <w:color w:val="000000" w:themeColor="text1"/>
          <w:sz w:val="22"/>
          <w:szCs w:val="22"/>
          <w:lang w:val="ro-RO"/>
        </w:rPr>
        <w:t>)</w:t>
      </w:r>
      <w:r w:rsidR="00993530" w:rsidRPr="000E7E45">
        <w:rPr>
          <w:rFonts w:ascii="Trebuchet MS" w:eastAsia="Trebuchet MS" w:hAnsi="Trebuchet MS" w:cs="Trebuchet MS"/>
          <w:color w:val="000000" w:themeColor="text1"/>
          <w:sz w:val="22"/>
          <w:szCs w:val="22"/>
          <w:lang w:val="ro-RO"/>
        </w:rPr>
        <w:t xml:space="preserve"> </w:t>
      </w:r>
      <w:r w:rsidR="00070671" w:rsidRPr="000E7E45">
        <w:rPr>
          <w:rFonts w:ascii="Trebuchet MS" w:eastAsia="Trebuchet MS" w:hAnsi="Trebuchet MS" w:cs="Trebuchet MS"/>
          <w:color w:val="000000" w:themeColor="text1"/>
          <w:sz w:val="22"/>
          <w:szCs w:val="22"/>
          <w:lang w:val="ro-RO"/>
        </w:rPr>
        <w:t xml:space="preserve">În toate cazurile </w:t>
      </w:r>
      <w:r w:rsidR="00361CB0" w:rsidRPr="000E7E45">
        <w:rPr>
          <w:rFonts w:ascii="Trebuchet MS" w:eastAsia="Trebuchet MS" w:hAnsi="Trebuchet MS" w:cs="Trebuchet MS"/>
          <w:color w:val="000000" w:themeColor="text1"/>
          <w:sz w:val="22"/>
          <w:szCs w:val="22"/>
          <w:lang w:val="ro-RO"/>
        </w:rPr>
        <w:t xml:space="preserve">de nerespectare a prevederilor </w:t>
      </w:r>
      <w:r w:rsidR="00070671" w:rsidRPr="000E7E45">
        <w:rPr>
          <w:rFonts w:ascii="Trebuchet MS" w:eastAsia="Trebuchet MS" w:hAnsi="Trebuchet MS" w:cs="Trebuchet MS"/>
          <w:color w:val="000000" w:themeColor="text1"/>
          <w:sz w:val="22"/>
          <w:szCs w:val="22"/>
          <w:lang w:val="ro-RO"/>
        </w:rPr>
        <w:t>legislați</w:t>
      </w:r>
      <w:r w:rsidR="00361CB0" w:rsidRPr="000E7E45">
        <w:rPr>
          <w:rFonts w:ascii="Trebuchet MS" w:eastAsia="Trebuchet MS" w:hAnsi="Trebuchet MS" w:cs="Trebuchet MS"/>
          <w:color w:val="000000" w:themeColor="text1"/>
          <w:sz w:val="22"/>
          <w:szCs w:val="22"/>
          <w:lang w:val="ro-RO"/>
        </w:rPr>
        <w:t>ei</w:t>
      </w:r>
      <w:r w:rsidR="00070671" w:rsidRPr="000E7E45">
        <w:rPr>
          <w:rFonts w:ascii="Trebuchet MS" w:eastAsia="Trebuchet MS" w:hAnsi="Trebuchet MS" w:cs="Trebuchet MS"/>
          <w:color w:val="000000" w:themeColor="text1"/>
          <w:sz w:val="22"/>
          <w:szCs w:val="22"/>
          <w:lang w:val="ro-RO"/>
        </w:rPr>
        <w:t xml:space="preserve"> aplicabil</w:t>
      </w:r>
      <w:r w:rsidR="00361CB0"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prezentului contract de finanțare</w:t>
      </w:r>
      <w:r w:rsidR="004B61A4"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w:t>
      </w:r>
    </w:p>
    <w:p w14:paraId="76635075" w14:textId="4D51A8E1"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 xml:space="preserve"> B</w:t>
      </w:r>
      <w:r w:rsidR="00070671" w:rsidRPr="000E7E45">
        <w:rPr>
          <w:rFonts w:ascii="Trebuchet MS" w:eastAsia="Trebuchet MS" w:hAnsi="Trebuchet MS" w:cs="Trebuchet MS"/>
          <w:color w:val="000000" w:themeColor="text1"/>
          <w:sz w:val="22"/>
          <w:szCs w:val="22"/>
          <w:lang w:val="ro-RO"/>
        </w:rPr>
        <w:t xml:space="preserve">eneficiarul/ liderul de parteneriat </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/sau partenerii săi </w:t>
      </w:r>
      <w:r w:rsidR="007101C7" w:rsidRPr="000E7E45">
        <w:rPr>
          <w:rFonts w:ascii="Trebuchet MS" w:eastAsia="Trebuchet MS" w:hAnsi="Trebuchet MS" w:cs="Trebuchet MS"/>
          <w:color w:val="000000" w:themeColor="text1"/>
          <w:spacing w:val="-1"/>
          <w:sz w:val="22"/>
          <w:szCs w:val="22"/>
          <w:lang w:val="ro-RO"/>
        </w:rPr>
        <w:t xml:space="preserve"> </w:t>
      </w:r>
      <w:r w:rsidR="00070671" w:rsidRPr="000E7E45">
        <w:rPr>
          <w:rFonts w:ascii="Trebuchet MS" w:eastAsia="Trebuchet MS" w:hAnsi="Trebuchet MS" w:cs="Trebuchet MS"/>
          <w:color w:val="000000" w:themeColor="text1"/>
          <w:sz w:val="22"/>
          <w:szCs w:val="22"/>
          <w:lang w:val="ro-RO"/>
        </w:rPr>
        <w:t xml:space="preserve">nu respectă regulile privind conflictul de interese, nu ia măsurile necesare pentru înlăturarea lui </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 nu respectă termenele pentru </w:t>
      </w:r>
      <w:proofErr w:type="spellStart"/>
      <w:r w:rsidR="00070671" w:rsidRPr="000E7E45">
        <w:rPr>
          <w:rFonts w:ascii="Trebuchet MS" w:eastAsia="Trebuchet MS" w:hAnsi="Trebuchet MS" w:cs="Trebuchet MS"/>
          <w:color w:val="000000" w:themeColor="text1"/>
          <w:sz w:val="22"/>
          <w:szCs w:val="22"/>
          <w:lang w:val="ro-RO"/>
        </w:rPr>
        <w:t>anunţarea</w:t>
      </w:r>
      <w:proofErr w:type="spellEnd"/>
      <w:r w:rsidR="00070671" w:rsidRPr="000E7E45">
        <w:rPr>
          <w:rFonts w:ascii="Trebuchet MS" w:eastAsia="Trebuchet MS" w:hAnsi="Trebuchet MS" w:cs="Trebuchet MS"/>
          <w:color w:val="000000" w:themeColor="text1"/>
          <w:sz w:val="22"/>
          <w:szCs w:val="22"/>
          <w:lang w:val="ro-RO"/>
        </w:rPr>
        <w:t xml:space="preserve"> AM/OI privind </w:t>
      </w:r>
      <w:proofErr w:type="spellStart"/>
      <w:r w:rsidR="00070671" w:rsidRPr="000E7E45">
        <w:rPr>
          <w:rFonts w:ascii="Trebuchet MS" w:eastAsia="Trebuchet MS" w:hAnsi="Trebuchet MS" w:cs="Trebuchet MS"/>
          <w:color w:val="000000" w:themeColor="text1"/>
          <w:sz w:val="22"/>
          <w:szCs w:val="22"/>
          <w:lang w:val="ro-RO"/>
        </w:rPr>
        <w:t>existenţa</w:t>
      </w:r>
      <w:proofErr w:type="spellEnd"/>
      <w:r w:rsidR="00070671" w:rsidRPr="000E7E45">
        <w:rPr>
          <w:rFonts w:ascii="Trebuchet MS" w:eastAsia="Trebuchet MS" w:hAnsi="Trebuchet MS" w:cs="Trebuchet MS"/>
          <w:color w:val="000000" w:themeColor="text1"/>
          <w:sz w:val="22"/>
          <w:szCs w:val="22"/>
          <w:lang w:val="ro-RO"/>
        </w:rPr>
        <w:t xml:space="preserve"> conflictului de interese</w:t>
      </w:r>
      <w:r w:rsidR="004B61A4" w:rsidRPr="000E7E45">
        <w:rPr>
          <w:rFonts w:ascii="Trebuchet MS" w:eastAsia="Trebuchet MS" w:hAnsi="Trebuchet MS" w:cs="Trebuchet MS"/>
          <w:color w:val="000000" w:themeColor="text1"/>
          <w:sz w:val="22"/>
          <w:szCs w:val="22"/>
          <w:lang w:val="ro-RO"/>
        </w:rPr>
        <w:t>;</w:t>
      </w:r>
    </w:p>
    <w:p w14:paraId="701DB017" w14:textId="724D0D9B"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B</w:t>
      </w:r>
      <w:r w:rsidR="00070671" w:rsidRPr="000E7E45">
        <w:rPr>
          <w:rFonts w:ascii="Trebuchet MS" w:eastAsia="Trebuchet MS" w:hAnsi="Trebuchet MS" w:cs="Trebuchet MS"/>
          <w:color w:val="000000" w:themeColor="text1"/>
          <w:sz w:val="22"/>
          <w:szCs w:val="22"/>
          <w:lang w:val="ro-RO"/>
        </w:rPr>
        <w:t>eneficiarul/ liderul de parteneriat/ partenerii nu-</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 îndeplinește/îndeplinesc obligațiile asumate prin contractul de finanțare</w:t>
      </w:r>
      <w:r w:rsidR="002C30A6"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inclusiv prin anexele sale</w:t>
      </w:r>
      <w:r w:rsidR="004B61A4" w:rsidRPr="000E7E45">
        <w:rPr>
          <w:rFonts w:ascii="Trebuchet MS" w:eastAsia="Trebuchet MS" w:hAnsi="Trebuchet MS" w:cs="Trebuchet MS"/>
          <w:color w:val="000000" w:themeColor="text1"/>
          <w:sz w:val="22"/>
          <w:szCs w:val="22"/>
          <w:lang w:val="ro-RO"/>
        </w:rPr>
        <w:t>.</w:t>
      </w:r>
    </w:p>
    <w:p w14:paraId="67E306A4" w14:textId="0635C822" w:rsidR="00993530" w:rsidRPr="000E7E45" w:rsidRDefault="00070671" w:rsidP="00AD74EE">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 are</w:t>
      </w:r>
      <w:r w:rsidR="00AD74EE"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dreptul de a</w:t>
      </w:r>
      <w:r w:rsidR="00AD74EE" w:rsidRPr="000E7E45">
        <w:rPr>
          <w:rFonts w:ascii="Trebuchet MS" w:eastAsia="Trebuchet MS" w:hAnsi="Trebuchet MS" w:cs="Trebuchet MS"/>
          <w:color w:val="000000" w:themeColor="text1"/>
          <w:sz w:val="22"/>
          <w:szCs w:val="22"/>
          <w:lang w:val="ro-RO"/>
        </w:rPr>
        <w:t xml:space="preserve"> </w:t>
      </w:r>
      <w:r w:rsidR="009820D3" w:rsidRPr="000E7E45">
        <w:rPr>
          <w:rFonts w:ascii="Trebuchet MS" w:eastAsia="Trebuchet MS" w:hAnsi="Trebuchet MS" w:cs="Trebuchet MS"/>
          <w:color w:val="000000" w:themeColor="text1"/>
          <w:sz w:val="22"/>
          <w:szCs w:val="22"/>
          <w:lang w:val="ro-RO"/>
        </w:rPr>
        <w:t xml:space="preserve">solicita încetarea </w:t>
      </w:r>
      <w:r w:rsidR="00AD74EE" w:rsidRPr="000E7E45">
        <w:rPr>
          <w:rFonts w:ascii="Trebuchet MS" w:eastAsia="Trebuchet MS" w:hAnsi="Trebuchet MS" w:cs="Trebuchet MS"/>
          <w:color w:val="000000" w:themeColor="text1"/>
          <w:sz w:val="22"/>
          <w:szCs w:val="22"/>
          <w:lang w:val="ro-RO"/>
        </w:rPr>
        <w:t>contractului</w:t>
      </w:r>
      <w:r w:rsidR="0047742D" w:rsidRPr="000E7E45">
        <w:rPr>
          <w:rFonts w:ascii="Trebuchet MS" w:eastAsia="Trebuchet MS" w:hAnsi="Trebuchet MS" w:cs="Trebuchet MS"/>
          <w:color w:val="000000" w:themeColor="text1"/>
          <w:sz w:val="22"/>
          <w:szCs w:val="22"/>
          <w:lang w:val="ro-RO"/>
        </w:rPr>
        <w:t xml:space="preserve"> </w:t>
      </w:r>
      <w:r w:rsidR="00512ABF" w:rsidRPr="000E7E45">
        <w:rPr>
          <w:rFonts w:ascii="Trebuchet MS" w:eastAsia="Trebuchet MS" w:hAnsi="Trebuchet MS" w:cs="Trebuchet MS"/>
          <w:color w:val="000000" w:themeColor="text1"/>
          <w:sz w:val="22"/>
          <w:szCs w:val="22"/>
          <w:lang w:val="ro-RO"/>
        </w:rPr>
        <w:t>sub condiția</w:t>
      </w:r>
      <w:r w:rsidR="0047742D" w:rsidRPr="000E7E45">
        <w:rPr>
          <w:rFonts w:ascii="Trebuchet MS" w:eastAsia="Trebuchet MS" w:hAnsi="Trebuchet MS" w:cs="Trebuchet MS"/>
          <w:color w:val="000000" w:themeColor="text1"/>
          <w:sz w:val="22"/>
          <w:szCs w:val="22"/>
          <w:lang w:val="ro-RO"/>
        </w:rPr>
        <w:t xml:space="preserve"> de a restitui finanțarea acordată</w:t>
      </w:r>
      <w:r w:rsidR="00AD74EE" w:rsidRPr="000E7E45">
        <w:rPr>
          <w:rFonts w:ascii="Trebuchet MS" w:eastAsia="Trebuchet MS" w:hAnsi="Trebuchet MS" w:cs="Trebuchet MS"/>
          <w:color w:val="000000" w:themeColor="text1"/>
          <w:sz w:val="22"/>
          <w:szCs w:val="22"/>
          <w:lang w:val="ro-RO"/>
        </w:rPr>
        <w:t xml:space="preserve">, iar </w:t>
      </w:r>
      <w:r w:rsidR="007500FC" w:rsidRPr="000E7E45">
        <w:rPr>
          <w:rFonts w:ascii="Trebuchet MS" w:eastAsia="Trebuchet MS" w:hAnsi="Trebuchet MS" w:cs="Trebuchet MS"/>
          <w:color w:val="000000" w:themeColor="text1"/>
          <w:sz w:val="22"/>
          <w:szCs w:val="22"/>
          <w:lang w:val="ro-RO"/>
        </w:rPr>
        <w:t xml:space="preserve">acordul de </w:t>
      </w:r>
      <w:proofErr w:type="spellStart"/>
      <w:r w:rsidR="007500FC" w:rsidRPr="000E7E45">
        <w:rPr>
          <w:rFonts w:ascii="Trebuchet MS" w:eastAsia="Trebuchet MS" w:hAnsi="Trebuchet MS" w:cs="Trebuchet MS"/>
          <w:color w:val="000000" w:themeColor="text1"/>
          <w:sz w:val="22"/>
          <w:szCs w:val="22"/>
          <w:lang w:val="ro-RO"/>
        </w:rPr>
        <w:t>in</w:t>
      </w:r>
      <w:r w:rsidR="00BE274A" w:rsidRPr="000E7E45">
        <w:rPr>
          <w:rFonts w:ascii="Trebuchet MS" w:eastAsia="Trebuchet MS" w:hAnsi="Trebuchet MS" w:cs="Trebuchet MS"/>
          <w:color w:val="000000" w:themeColor="text1"/>
          <w:sz w:val="22"/>
          <w:szCs w:val="22"/>
          <w:lang w:val="ro-RO"/>
        </w:rPr>
        <w:t>c</w:t>
      </w:r>
      <w:r w:rsidR="007500FC" w:rsidRPr="000E7E45">
        <w:rPr>
          <w:rFonts w:ascii="Trebuchet MS" w:eastAsia="Trebuchet MS" w:hAnsi="Trebuchet MS" w:cs="Trebuchet MS"/>
          <w:color w:val="000000" w:themeColor="text1"/>
          <w:sz w:val="22"/>
          <w:szCs w:val="22"/>
          <w:lang w:val="ro-RO"/>
        </w:rPr>
        <w:t>etare</w:t>
      </w:r>
      <w:proofErr w:type="spellEnd"/>
      <w:r w:rsidR="007500FC" w:rsidRPr="000E7E45">
        <w:rPr>
          <w:rFonts w:ascii="Trebuchet MS" w:eastAsia="Trebuchet MS" w:hAnsi="Trebuchet MS" w:cs="Trebuchet MS"/>
          <w:color w:val="000000" w:themeColor="text1"/>
          <w:sz w:val="22"/>
          <w:szCs w:val="22"/>
          <w:lang w:val="ro-RO"/>
        </w:rPr>
        <w:t xml:space="preserve"> va fi inițiat</w:t>
      </w:r>
      <w:r w:rsidR="00E95D22" w:rsidRPr="000E7E45">
        <w:rPr>
          <w:rFonts w:ascii="Trebuchet MS" w:eastAsia="Trebuchet MS" w:hAnsi="Trebuchet MS" w:cs="Trebuchet MS"/>
          <w:color w:val="000000" w:themeColor="text1"/>
          <w:sz w:val="22"/>
          <w:szCs w:val="22"/>
          <w:lang w:val="ro-RO"/>
        </w:rPr>
        <w:t xml:space="preserve"> </w:t>
      </w:r>
      <w:r w:rsidR="00AD74EE" w:rsidRPr="000E7E45">
        <w:rPr>
          <w:rFonts w:ascii="Trebuchet MS" w:eastAsia="Trebuchet MS" w:hAnsi="Trebuchet MS" w:cs="Trebuchet MS"/>
          <w:color w:val="000000" w:themeColor="text1"/>
          <w:sz w:val="22"/>
          <w:szCs w:val="22"/>
          <w:lang w:val="ro-RO"/>
        </w:rPr>
        <w:t>de AMPEO.</w:t>
      </w:r>
    </w:p>
    <w:p w14:paraId="3BBDE6D1" w14:textId="10FFF35B"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 xml:space="preserve">/OI emite Decizia de reziliere a contractului de </w:t>
      </w:r>
      <w:proofErr w:type="spellStart"/>
      <w:r w:rsidRPr="000E7E45">
        <w:rPr>
          <w:rFonts w:ascii="Trebuchet MS" w:eastAsia="Trebuchet MS" w:hAnsi="Trebuchet MS" w:cs="Trebuchet MS"/>
          <w:color w:val="000000" w:themeColor="text1"/>
          <w:sz w:val="22"/>
          <w:szCs w:val="22"/>
          <w:lang w:val="ro-RO"/>
        </w:rPr>
        <w:t>finanţare</w:t>
      </w:r>
      <w:proofErr w:type="spellEnd"/>
      <w:r w:rsidRPr="000E7E45">
        <w:rPr>
          <w:rFonts w:ascii="Trebuchet MS" w:eastAsia="Trebuchet MS" w:hAnsi="Trebuchet MS" w:cs="Trebuchet MS"/>
          <w:color w:val="000000" w:themeColor="text1"/>
          <w:sz w:val="22"/>
          <w:szCs w:val="22"/>
          <w:lang w:val="ro-RO"/>
        </w:rPr>
        <w:t xml:space="preserve"> și </w:t>
      </w:r>
      <w:r w:rsidR="00974937"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z w:val="22"/>
          <w:szCs w:val="22"/>
          <w:lang w:val="ro-RO"/>
        </w:rPr>
        <w:t xml:space="preserve"> comunică prin sistemul informatic</w:t>
      </w:r>
      <w:r w:rsidR="00097DF3" w:rsidRPr="000E7E45">
        <w:rPr>
          <w:rFonts w:ascii="Trebuchet MS" w:eastAsia="Trebuchet MS" w:hAnsi="Trebuchet MS" w:cs="Trebuchet MS"/>
          <w:color w:val="000000" w:themeColor="text1"/>
          <w:sz w:val="22"/>
          <w:szCs w:val="22"/>
          <w:lang w:val="ro-RO"/>
        </w:rPr>
        <w:t xml:space="preserve"> </w:t>
      </w:r>
      <w:bookmarkStart w:id="21" w:name="_Hlk118817381"/>
      <w:r w:rsidR="00097DF3" w:rsidRPr="000E7E45">
        <w:rPr>
          <w:rFonts w:ascii="Trebuchet MS" w:eastAsia="Trebuchet MS" w:hAnsi="Trebuchet MS" w:cs="Trebuchet MS"/>
          <w:color w:val="000000" w:themeColor="text1"/>
          <w:sz w:val="22"/>
          <w:szCs w:val="22"/>
          <w:lang w:val="ro-RO"/>
        </w:rPr>
        <w:t>MySMIS2021</w:t>
      </w:r>
      <w:bookmarkEnd w:id="21"/>
      <w:r w:rsidR="00097DF3" w:rsidRPr="000E7E45">
        <w:rPr>
          <w:rFonts w:ascii="Trebuchet MS" w:eastAsia="Trebuchet MS" w:hAnsi="Trebuchet MS" w:cs="Trebuchet MS"/>
          <w:color w:val="000000" w:themeColor="text1"/>
          <w:sz w:val="22"/>
          <w:szCs w:val="22"/>
          <w:lang w:val="ro-RO"/>
        </w:rPr>
        <w:t>.</w:t>
      </w:r>
    </w:p>
    <w:p w14:paraId="02966E23" w14:textId="08F9A031"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Pentru sumele de restituit, exprimate în moneda </w:t>
      </w:r>
      <w:proofErr w:type="spellStart"/>
      <w:r w:rsidRPr="000E7E45">
        <w:rPr>
          <w:rFonts w:ascii="Trebuchet MS" w:eastAsia="Trebuchet MS" w:hAnsi="Trebuchet MS" w:cs="Trebuchet MS"/>
          <w:color w:val="000000" w:themeColor="text1"/>
          <w:sz w:val="22"/>
          <w:szCs w:val="22"/>
          <w:lang w:val="ro-RO"/>
        </w:rPr>
        <w:t>naţională</w:t>
      </w:r>
      <w:proofErr w:type="spellEnd"/>
      <w:r w:rsidRPr="000E7E45">
        <w:rPr>
          <w:rFonts w:ascii="Trebuchet MS" w:eastAsia="Trebuchet MS" w:hAnsi="Trebuchet MS" w:cs="Trebuchet MS"/>
          <w:color w:val="000000" w:themeColor="text1"/>
          <w:sz w:val="22"/>
          <w:szCs w:val="22"/>
          <w:lang w:val="ro-RO"/>
        </w:rPr>
        <w:t xml:space="preserve">, stabilite în sarcina </w:t>
      </w:r>
      <w:proofErr w:type="spellStart"/>
      <w:r w:rsidRPr="000E7E45">
        <w:rPr>
          <w:rFonts w:ascii="Trebuchet MS" w:eastAsia="Trebuchet MS" w:hAnsi="Trebuchet MS" w:cs="Trebuchet MS"/>
          <w:color w:val="000000" w:themeColor="text1"/>
          <w:sz w:val="22"/>
          <w:szCs w:val="22"/>
          <w:lang w:val="ro-RO"/>
        </w:rPr>
        <w:t>Benenficiarului</w:t>
      </w:r>
      <w:proofErr w:type="spellEnd"/>
      <w:r w:rsidRPr="000E7E45">
        <w:rPr>
          <w:rFonts w:ascii="Trebuchet MS" w:eastAsia="Trebuchet MS" w:hAnsi="Trebuchet MS" w:cs="Trebuchet MS"/>
          <w:color w:val="000000" w:themeColor="text1"/>
          <w:sz w:val="22"/>
          <w:szCs w:val="22"/>
          <w:lang w:val="ro-RO"/>
        </w:rPr>
        <w:t xml:space="preserve">/ liderului de parteneriat/ Partenerilor, decizia de reziliere a contractului de </w:t>
      </w:r>
      <w:proofErr w:type="spellStart"/>
      <w:r w:rsidRPr="000E7E45">
        <w:rPr>
          <w:rFonts w:ascii="Trebuchet MS" w:eastAsia="Trebuchet MS" w:hAnsi="Trebuchet MS" w:cs="Trebuchet MS"/>
          <w:color w:val="000000" w:themeColor="text1"/>
          <w:sz w:val="22"/>
          <w:szCs w:val="22"/>
          <w:lang w:val="ro-RO"/>
        </w:rPr>
        <w:t>finanţare</w:t>
      </w:r>
      <w:proofErr w:type="spellEnd"/>
      <w:r w:rsidRPr="000E7E45">
        <w:rPr>
          <w:rFonts w:ascii="Trebuchet MS" w:eastAsia="Trebuchet MS" w:hAnsi="Trebuchet MS" w:cs="Trebuchet MS"/>
          <w:color w:val="000000" w:themeColor="text1"/>
          <w:sz w:val="22"/>
          <w:szCs w:val="22"/>
          <w:lang w:val="ro-RO"/>
        </w:rPr>
        <w:t xml:space="preserve"> constituie titlu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emis în </w:t>
      </w:r>
      <w:proofErr w:type="spellStart"/>
      <w:r w:rsidRPr="000E7E45">
        <w:rPr>
          <w:rFonts w:ascii="Trebuchet MS" w:eastAsia="Trebuchet MS" w:hAnsi="Trebuchet MS" w:cs="Trebuchet MS"/>
          <w:color w:val="000000" w:themeColor="text1"/>
          <w:sz w:val="22"/>
          <w:szCs w:val="22"/>
          <w:lang w:val="ro-RO"/>
        </w:rPr>
        <w:t>condiţiile</w:t>
      </w:r>
      <w:proofErr w:type="spellEnd"/>
      <w:r w:rsidRPr="000E7E45">
        <w:rPr>
          <w:rFonts w:ascii="Trebuchet MS" w:eastAsia="Trebuchet MS" w:hAnsi="Trebuchet MS" w:cs="Trebuchet MS"/>
          <w:color w:val="000000" w:themeColor="text1"/>
          <w:sz w:val="22"/>
          <w:szCs w:val="22"/>
          <w:lang w:val="ro-RO"/>
        </w:rPr>
        <w:t xml:space="preserve"> legii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cuprinde elementele care se regăsesc la art. 46 alin. (2) din Legea nr. 207/2015 privind Codul de procedură fiscală, cu modificările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completările ulterioare. În titlul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se indică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contul în care beneficiarul/liderul de parteneriat/partenerul trebuie să efectueze plata.</w:t>
      </w:r>
    </w:p>
    <w:p w14:paraId="7B5AE4F3" w14:textId="2A3F3F58"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Decizia de reziliere va fi comunicată</w:t>
      </w:r>
      <w:r w:rsidR="00295A33" w:rsidRPr="000E7E45">
        <w:rPr>
          <w:rFonts w:ascii="Trebuchet MS" w:eastAsia="Trebuchet MS" w:hAnsi="Trebuchet MS" w:cs="Trebuchet MS"/>
          <w:color w:val="000000" w:themeColor="text1"/>
          <w:sz w:val="22"/>
          <w:szCs w:val="22"/>
          <w:lang w:val="ro-RO"/>
        </w:rPr>
        <w:t xml:space="preserve"> </w:t>
      </w:r>
      <w:r w:rsidR="004E591C" w:rsidRPr="000E7E45">
        <w:rPr>
          <w:rFonts w:ascii="Trebuchet MS" w:eastAsia="Trebuchet MS" w:hAnsi="Trebuchet MS" w:cs="Trebuchet MS"/>
          <w:color w:val="000000" w:themeColor="text1"/>
          <w:sz w:val="22"/>
          <w:szCs w:val="22"/>
          <w:lang w:val="ro-RO"/>
        </w:rPr>
        <w:t xml:space="preserve">debitorului, </w:t>
      </w:r>
      <w:bookmarkStart w:id="22" w:name="_Hlk118817432"/>
      <w:r w:rsidR="004E591C" w:rsidRPr="000E7E45">
        <w:rPr>
          <w:rFonts w:ascii="Trebuchet MS" w:eastAsia="Trebuchet MS" w:hAnsi="Trebuchet MS" w:cs="Trebuchet MS"/>
          <w:color w:val="000000" w:themeColor="text1"/>
          <w:sz w:val="22"/>
          <w:szCs w:val="22"/>
          <w:lang w:val="ro-RO"/>
        </w:rPr>
        <w:t xml:space="preserve">în conformitate cu prevederile  art. 20 alin. (3) din OUG nr. 133/2021 si poate fi contestată de </w:t>
      </w:r>
      <w:proofErr w:type="spellStart"/>
      <w:r w:rsidR="004E591C" w:rsidRPr="000E7E45">
        <w:rPr>
          <w:rFonts w:ascii="Trebuchet MS" w:eastAsia="Trebuchet MS" w:hAnsi="Trebuchet MS" w:cs="Trebuchet MS"/>
          <w:color w:val="000000" w:themeColor="text1"/>
          <w:sz w:val="22"/>
          <w:szCs w:val="22"/>
          <w:lang w:val="ro-RO"/>
        </w:rPr>
        <w:t>catre</w:t>
      </w:r>
      <w:proofErr w:type="spellEnd"/>
      <w:r w:rsidR="004E591C" w:rsidRPr="000E7E45">
        <w:rPr>
          <w:rFonts w:ascii="Trebuchet MS" w:eastAsia="Trebuchet MS" w:hAnsi="Trebuchet MS" w:cs="Trebuchet MS"/>
          <w:color w:val="000000" w:themeColor="text1"/>
          <w:sz w:val="22"/>
          <w:szCs w:val="22"/>
          <w:lang w:val="ro-RO"/>
        </w:rPr>
        <w:t xml:space="preserve"> debitor, în conformitate cu prevederile  art. 20 alin. (4) si (5) din OUG nr. 133/2021</w:t>
      </w:r>
      <w:bookmarkEnd w:id="22"/>
      <w:r w:rsidR="00295A33" w:rsidRPr="000E7E45">
        <w:rPr>
          <w:rFonts w:ascii="Trebuchet MS" w:eastAsia="Trebuchet MS" w:hAnsi="Trebuchet MS" w:cs="Trebuchet MS"/>
          <w:color w:val="000000" w:themeColor="text1"/>
          <w:sz w:val="22"/>
          <w:szCs w:val="22"/>
          <w:lang w:val="ro-RO"/>
        </w:rPr>
        <w:t>.</w:t>
      </w:r>
    </w:p>
    <w:p w14:paraId="2627B59E" w14:textId="40AB1BAE"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beneficiarii/liderii de parteneriat/partenerii nu achită debitul stabilit in decizia de reziliere în termen de 30 de zile de la comunicarea acesteia, </w:t>
      </w:r>
      <w:bookmarkStart w:id="23" w:name="_Hlk118817504"/>
      <w:r w:rsidR="004E591C" w:rsidRPr="000E7E45">
        <w:rPr>
          <w:rFonts w:ascii="Trebuchet MS" w:eastAsia="Trebuchet MS" w:hAnsi="Trebuchet MS" w:cs="Trebuchet MS"/>
          <w:color w:val="000000" w:themeColor="text1"/>
          <w:sz w:val="22"/>
          <w:szCs w:val="22"/>
          <w:lang w:val="ro-RO"/>
        </w:rPr>
        <w:t>Decizia de reziliere devine titlu executoriu</w:t>
      </w:r>
      <w:bookmarkEnd w:id="23"/>
      <w:r w:rsidRPr="000E7E45">
        <w:rPr>
          <w:rFonts w:ascii="Trebuchet MS" w:eastAsia="Trebuchet MS" w:hAnsi="Trebuchet MS" w:cs="Trebuchet MS"/>
          <w:color w:val="000000" w:themeColor="text1"/>
          <w:sz w:val="22"/>
          <w:szCs w:val="22"/>
          <w:lang w:val="ro-RO"/>
        </w:rPr>
        <w:t xml:space="preserve">. </w:t>
      </w:r>
    </w:p>
    <w:p w14:paraId="39DD7844" w14:textId="23636721" w:rsidR="004E591C" w:rsidRPr="000E7E45" w:rsidRDefault="004E591C"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bookmarkStart w:id="24" w:name="_Hlk118817540"/>
      <w:r w:rsidRPr="000E7E45">
        <w:rPr>
          <w:rFonts w:ascii="Trebuchet MS" w:eastAsia="Trebuchet MS" w:hAnsi="Trebuchet MS" w:cs="Trebuchet MS"/>
          <w:color w:val="000000" w:themeColor="text1"/>
          <w:sz w:val="22"/>
          <w:szCs w:val="22"/>
          <w:lang w:val="ro-RO"/>
        </w:rPr>
        <w:t xml:space="preserve">Pentru </w:t>
      </w:r>
      <w:bookmarkStart w:id="25" w:name="_Hlk118817598"/>
      <w:bookmarkStart w:id="26" w:name="_Hlk118817586"/>
      <w:r w:rsidRPr="000E7E45">
        <w:rPr>
          <w:rFonts w:ascii="Trebuchet MS" w:eastAsia="Trebuchet MS" w:hAnsi="Trebuchet MS" w:cs="Trebuchet MS"/>
          <w:color w:val="000000" w:themeColor="text1"/>
          <w:sz w:val="22"/>
          <w:szCs w:val="22"/>
          <w:lang w:val="ro-RO"/>
        </w:rPr>
        <w:t xml:space="preserve">neachitarea la termen a </w:t>
      </w:r>
      <w:proofErr w:type="spellStart"/>
      <w:r w:rsidRPr="000E7E45">
        <w:rPr>
          <w:rFonts w:ascii="Trebuchet MS" w:eastAsia="Trebuchet MS" w:hAnsi="Trebuchet MS" w:cs="Trebuchet MS"/>
          <w:color w:val="000000" w:themeColor="text1"/>
          <w:sz w:val="22"/>
          <w:szCs w:val="22"/>
          <w:lang w:val="ro-RO"/>
        </w:rPr>
        <w:t>obligaţiilor</w:t>
      </w:r>
      <w:proofErr w:type="spellEnd"/>
      <w:r w:rsidRPr="000E7E45">
        <w:rPr>
          <w:rFonts w:ascii="Trebuchet MS" w:eastAsia="Trebuchet MS" w:hAnsi="Trebuchet MS" w:cs="Trebuchet MS"/>
          <w:color w:val="000000" w:themeColor="text1"/>
          <w:sz w:val="22"/>
          <w:szCs w:val="22"/>
          <w:lang w:val="ro-RO"/>
        </w:rPr>
        <w:t xml:space="preserve"> stabilite prin titlul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beneficiarul/liderul de parteneriat/partenerul </w:t>
      </w:r>
      <w:proofErr w:type="spellStart"/>
      <w:r w:rsidRPr="000E7E45">
        <w:rPr>
          <w:rFonts w:ascii="Trebuchet MS" w:eastAsia="Trebuchet MS" w:hAnsi="Trebuchet MS" w:cs="Trebuchet MS"/>
          <w:color w:val="000000" w:themeColor="text1"/>
          <w:sz w:val="22"/>
          <w:szCs w:val="22"/>
          <w:lang w:val="ro-RO"/>
        </w:rPr>
        <w:t>datoreaza</w:t>
      </w:r>
      <w:proofErr w:type="spellEnd"/>
      <w:r w:rsidRPr="000E7E45">
        <w:rPr>
          <w:rFonts w:ascii="Trebuchet MS" w:eastAsia="Trebuchet MS" w:hAnsi="Trebuchet MS" w:cs="Trebuchet MS"/>
          <w:color w:val="000000" w:themeColor="text1"/>
          <w:sz w:val="22"/>
          <w:szCs w:val="22"/>
          <w:lang w:val="ro-RO"/>
        </w:rPr>
        <w:t xml:space="preserve"> o dobândă care se calculează prin aplicarea ratei dobânzii datorate la soldul rămas de plată din suma stabilita in titlul de </w:t>
      </w:r>
      <w:proofErr w:type="spellStart"/>
      <w:r w:rsidRPr="000E7E45">
        <w:rPr>
          <w:rFonts w:ascii="Trebuchet MS" w:eastAsia="Trebuchet MS" w:hAnsi="Trebuchet MS" w:cs="Trebuchet MS"/>
          <w:color w:val="000000" w:themeColor="text1"/>
          <w:sz w:val="22"/>
          <w:szCs w:val="22"/>
          <w:lang w:val="ro-RO"/>
        </w:rPr>
        <w:t>creanta</w:t>
      </w:r>
      <w:proofErr w:type="spellEnd"/>
      <w:r w:rsidRPr="000E7E45">
        <w:rPr>
          <w:rFonts w:ascii="Trebuchet MS" w:eastAsia="Trebuchet MS" w:hAnsi="Trebuchet MS" w:cs="Trebuchet MS"/>
          <w:color w:val="000000" w:themeColor="text1"/>
          <w:sz w:val="22"/>
          <w:szCs w:val="22"/>
          <w:lang w:val="ro-RO"/>
        </w:rPr>
        <w:t xml:space="preserve">, din prima zi de după expirarea termenului de plată si până la data stingerii </w:t>
      </w:r>
      <w:proofErr w:type="spellStart"/>
      <w:r w:rsidRPr="000E7E45">
        <w:rPr>
          <w:rFonts w:ascii="Trebuchet MS" w:eastAsia="Trebuchet MS" w:hAnsi="Trebuchet MS" w:cs="Trebuchet MS"/>
          <w:color w:val="000000" w:themeColor="text1"/>
          <w:sz w:val="22"/>
          <w:szCs w:val="22"/>
          <w:lang w:val="ro-RO"/>
        </w:rPr>
        <w:t>creantei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hAnsi="Trebuchet MS"/>
          <w:color w:val="000000" w:themeColor="text1"/>
          <w:sz w:val="22"/>
          <w:szCs w:val="22"/>
          <w:lang w:val="pt-BR"/>
        </w:rPr>
        <w:t xml:space="preserve"> </w:t>
      </w:r>
      <w:bookmarkEnd w:id="25"/>
    </w:p>
    <w:p w14:paraId="2215EA37" w14:textId="1CC1D2DD" w:rsidR="001B6E64" w:rsidRPr="000E7E45" w:rsidRDefault="004E591C" w:rsidP="00611E52">
      <w:pPr>
        <w:pStyle w:val="ListParagraph"/>
        <w:spacing w:after="160" w:line="256" w:lineRule="auto"/>
        <w:ind w:left="450"/>
        <w:jc w:val="both"/>
        <w:rPr>
          <w:rFonts w:ascii="Trebuchet MS" w:eastAsia="Trebuchet MS" w:hAnsi="Trebuchet MS" w:cs="Trebuchet MS"/>
          <w:color w:val="000000" w:themeColor="text1"/>
          <w:sz w:val="22"/>
          <w:szCs w:val="22"/>
          <w:lang w:val="ro-RO"/>
        </w:rPr>
      </w:pPr>
      <w:bookmarkStart w:id="27" w:name="_Hlk118817626"/>
      <w:r w:rsidRPr="000E7E45">
        <w:rPr>
          <w:rFonts w:ascii="Trebuchet MS" w:eastAsia="Trebuchet MS" w:hAnsi="Trebuchet MS" w:cs="Trebuchet MS"/>
          <w:color w:val="000000" w:themeColor="text1"/>
          <w:sz w:val="22"/>
          <w:szCs w:val="22"/>
          <w:lang w:val="ro-RO"/>
        </w:rPr>
        <w:t xml:space="preserve">In vederea încasării de la debitor a dobânzii datorate, AMPEO/OI emite decizia de stabilire a dobânzii, care constituie titlu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se comunică debitorului. </w:t>
      </w:r>
      <w:proofErr w:type="spellStart"/>
      <w:r w:rsidRPr="000E7E45">
        <w:rPr>
          <w:rFonts w:ascii="Trebuchet MS" w:eastAsia="Trebuchet MS" w:hAnsi="Trebuchet MS" w:cs="Trebuchet MS"/>
          <w:color w:val="000000" w:themeColor="text1"/>
          <w:sz w:val="22"/>
          <w:szCs w:val="22"/>
          <w:lang w:val="ro-RO"/>
        </w:rPr>
        <w:t>Dispoziţiile</w:t>
      </w:r>
      <w:proofErr w:type="spellEnd"/>
      <w:r w:rsidRPr="000E7E45">
        <w:rPr>
          <w:rFonts w:ascii="Trebuchet MS" w:eastAsia="Trebuchet MS" w:hAnsi="Trebuchet MS" w:cs="Trebuchet MS"/>
          <w:color w:val="000000" w:themeColor="text1"/>
          <w:sz w:val="22"/>
          <w:szCs w:val="22"/>
          <w:lang w:val="ro-RO"/>
        </w:rPr>
        <w:t xml:space="preserve"> alin. (</w:t>
      </w:r>
      <w:r w:rsidR="00723132" w:rsidRPr="000E7E45">
        <w:rPr>
          <w:rFonts w:ascii="Trebuchet MS" w:eastAsia="Trebuchet MS" w:hAnsi="Trebuchet MS" w:cs="Trebuchet MS"/>
          <w:color w:val="000000" w:themeColor="text1"/>
          <w:sz w:val="22"/>
          <w:szCs w:val="22"/>
          <w:lang w:val="ro-RO"/>
        </w:rPr>
        <w:t>5</w:t>
      </w:r>
      <w:r w:rsidRPr="000E7E45">
        <w:rPr>
          <w:rFonts w:ascii="Trebuchet MS" w:eastAsia="Trebuchet MS" w:hAnsi="Trebuchet MS" w:cs="Trebuchet MS"/>
          <w:color w:val="000000" w:themeColor="text1"/>
          <w:sz w:val="22"/>
          <w:szCs w:val="22"/>
          <w:lang w:val="ro-RO"/>
        </w:rPr>
        <w:t>) si (</w:t>
      </w:r>
      <w:r w:rsidR="00723132" w:rsidRPr="000E7E45">
        <w:rPr>
          <w:rFonts w:ascii="Trebuchet MS" w:eastAsia="Trebuchet MS" w:hAnsi="Trebuchet MS" w:cs="Trebuchet MS"/>
          <w:color w:val="000000" w:themeColor="text1"/>
          <w:sz w:val="22"/>
          <w:szCs w:val="22"/>
          <w:lang w:val="ro-RO"/>
        </w:rPr>
        <w:t>6</w:t>
      </w:r>
      <w:r w:rsidRPr="000E7E45">
        <w:rPr>
          <w:rFonts w:ascii="Trebuchet MS" w:eastAsia="Trebuchet MS" w:hAnsi="Trebuchet MS" w:cs="Trebuchet MS"/>
          <w:color w:val="000000" w:themeColor="text1"/>
          <w:sz w:val="22"/>
          <w:szCs w:val="22"/>
          <w:lang w:val="ro-RO"/>
        </w:rPr>
        <w:t>) sunt aplicabile în mod corespunzător.</w:t>
      </w:r>
    </w:p>
    <w:bookmarkEnd w:id="24"/>
    <w:bookmarkEnd w:id="26"/>
    <w:bookmarkEnd w:id="27"/>
    <w:p w14:paraId="085CC546" w14:textId="3778114A"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nerecuperării sumelor datorate din decizia de reziliere/ din decizia de stabilire a dobânzii, la expirarea termenului de 30 de zile de la data comunicării, 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w:t>
      </w:r>
      <w:proofErr w:type="spellStart"/>
      <w:r w:rsidRPr="000E7E45">
        <w:rPr>
          <w:rFonts w:ascii="Trebuchet MS" w:eastAsia="Trebuchet MS" w:hAnsi="Trebuchet MS" w:cs="Trebuchet MS"/>
          <w:color w:val="000000" w:themeColor="text1"/>
          <w:sz w:val="22"/>
          <w:szCs w:val="22"/>
          <w:lang w:val="ro-RO"/>
        </w:rPr>
        <w:t>Agenţiei</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Naţionale</w:t>
      </w:r>
      <w:proofErr w:type="spellEnd"/>
      <w:r w:rsidRPr="000E7E45">
        <w:rPr>
          <w:rFonts w:ascii="Trebuchet MS" w:eastAsia="Trebuchet MS" w:hAnsi="Trebuchet MS" w:cs="Trebuchet MS"/>
          <w:color w:val="000000" w:themeColor="text1"/>
          <w:sz w:val="22"/>
          <w:szCs w:val="22"/>
          <w:lang w:val="ro-RO"/>
        </w:rPr>
        <w:t xml:space="preserve"> de Administrare Fiscală, în vederea recuperării sumelor individualizate prin acestea potrivit prevederilor Legii nr. 207/2015 privind Codul de procedură fiscală, cu modificările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completările ulterioare.</w:t>
      </w:r>
    </w:p>
    <w:p w14:paraId="3D680FD3" w14:textId="226D887D" w:rsidR="00B869C2" w:rsidRPr="000E7E45" w:rsidRDefault="00B869C2"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proofErr w:type="spellStart"/>
      <w:r w:rsidRPr="000E7E45">
        <w:rPr>
          <w:rFonts w:ascii="Trebuchet MS" w:eastAsia="Trebuchet MS" w:hAnsi="Trebuchet MS" w:cs="Trebuchet MS"/>
          <w:color w:val="000000" w:themeColor="text1"/>
          <w:sz w:val="22"/>
          <w:szCs w:val="22"/>
          <w:lang w:val="ro-RO"/>
        </w:rPr>
        <w:t>Incetarea</w:t>
      </w:r>
      <w:proofErr w:type="spellEnd"/>
      <w:r w:rsidRPr="000E7E45">
        <w:rPr>
          <w:rFonts w:ascii="Trebuchet MS" w:eastAsia="Trebuchet MS" w:hAnsi="Trebuchet MS" w:cs="Trebuchet MS"/>
          <w:color w:val="000000" w:themeColor="text1"/>
          <w:sz w:val="22"/>
          <w:szCs w:val="22"/>
          <w:lang w:val="ro-RO"/>
        </w:rPr>
        <w:t xml:space="preserve"> contractului de finanțare solicitată în condițiile art. 15 alin</w:t>
      </w:r>
      <w:r w:rsidR="00781B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(4) din Contractul de finanțare – Condiții generale, va fi convenită </w:t>
      </w:r>
      <w:r w:rsidR="00080458" w:rsidRPr="000E7E45">
        <w:rPr>
          <w:rFonts w:ascii="Trebuchet MS" w:eastAsia="Trebuchet MS" w:hAnsi="Trebuchet MS" w:cs="Trebuchet MS"/>
          <w:color w:val="000000" w:themeColor="text1"/>
          <w:sz w:val="22"/>
          <w:szCs w:val="22"/>
          <w:lang w:val="ro-RO"/>
        </w:rPr>
        <w:t>sub forma unui</w:t>
      </w:r>
      <w:r w:rsidRPr="000E7E45">
        <w:rPr>
          <w:rFonts w:ascii="Trebuchet MS" w:eastAsia="Trebuchet MS" w:hAnsi="Trebuchet MS" w:cs="Trebuchet MS"/>
          <w:color w:val="000000" w:themeColor="text1"/>
          <w:sz w:val="22"/>
          <w:szCs w:val="22"/>
          <w:lang w:val="ro-RO"/>
        </w:rPr>
        <w:t xml:space="preserve"> acord, prin care părțile înțeleg să renunțe la orice pretenții</w:t>
      </w:r>
      <w:r w:rsidR="006947DA"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p>
    <w:p w14:paraId="254BD98A" w14:textId="77777777" w:rsidR="000B3971" w:rsidRPr="000E7E45" w:rsidRDefault="000B3971">
      <w:pPr>
        <w:spacing w:line="200" w:lineRule="exact"/>
        <w:rPr>
          <w:rFonts w:ascii="Trebuchet MS" w:hAnsi="Trebuchet MS"/>
          <w:color w:val="000000" w:themeColor="text1"/>
          <w:sz w:val="22"/>
          <w:szCs w:val="22"/>
          <w:lang w:val="ro-RO"/>
        </w:rPr>
      </w:pPr>
    </w:p>
    <w:p w14:paraId="69E53C9A" w14:textId="110FD88A" w:rsidR="000B3971" w:rsidRPr="000E7E45" w:rsidRDefault="0099349E" w:rsidP="00D969DA">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10</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Implementarea în parteneriat a proiectelor </w:t>
      </w:r>
    </w:p>
    <w:p w14:paraId="1A52C600" w14:textId="77777777" w:rsidR="000B3971" w:rsidRPr="000E7E45" w:rsidRDefault="000B3971">
      <w:pPr>
        <w:spacing w:before="8" w:line="240" w:lineRule="exact"/>
        <w:rPr>
          <w:rFonts w:ascii="Trebuchet MS" w:hAnsi="Trebuchet MS"/>
          <w:color w:val="000000" w:themeColor="text1"/>
          <w:sz w:val="22"/>
          <w:szCs w:val="22"/>
          <w:lang w:val="ro-RO"/>
        </w:rPr>
      </w:pPr>
    </w:p>
    <w:p w14:paraId="7482B09C" w14:textId="385B0B29"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reprezintă</w:t>
      </w:r>
      <w:r w:rsidRPr="000E7E45">
        <w:rPr>
          <w:rFonts w:ascii="Trebuchet MS" w:eastAsia="Trebuchet MS" w:hAnsi="Trebuchet MS" w:cs="Trebuchet MS"/>
          <w:color w:val="000000" w:themeColor="text1"/>
          <w:spacing w:val="50"/>
          <w:sz w:val="22"/>
          <w:szCs w:val="22"/>
          <w:lang w:val="ro-RO"/>
        </w:rPr>
        <w:t xml:space="preserve"> </w:t>
      </w:r>
      <w:proofErr w:type="spellStart"/>
      <w:r w:rsidRPr="000E7E45">
        <w:rPr>
          <w:rFonts w:ascii="Trebuchet MS" w:eastAsia="Trebuchet MS" w:hAnsi="Trebuchet MS" w:cs="Trebuchet MS"/>
          <w:color w:val="000000" w:themeColor="text1"/>
          <w:spacing w:val="-2"/>
          <w:w w:val="103"/>
          <w:sz w:val="22"/>
          <w:szCs w:val="22"/>
          <w:lang w:val="ro-RO"/>
        </w:rPr>
        <w:t>şi</w:t>
      </w:r>
      <w:proofErr w:type="spellEnd"/>
      <w:r w:rsidRPr="000E7E45">
        <w:rPr>
          <w:rFonts w:ascii="Trebuchet MS" w:eastAsia="Trebuchet MS" w:hAnsi="Trebuchet MS" w:cs="Trebuchet MS"/>
          <w:color w:val="000000" w:themeColor="text1"/>
          <w:spacing w:val="-2"/>
          <w:w w:val="10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acţionează</w:t>
      </w:r>
      <w:proofErr w:type="spellEnd"/>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scopul</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executării</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va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autoritate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necesară</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angaj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legal</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toţi</w:t>
      </w:r>
      <w:proofErr w:type="spellEnd"/>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ndeplinirii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rolurilor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responsabili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derul</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ac</w:t>
      </w:r>
      <w:r w:rsidRPr="000E7E45">
        <w:rPr>
          <w:rFonts w:ascii="Trebuchet MS" w:eastAsia="Trebuchet MS" w:hAnsi="Trebuchet MS" w:cs="Trebuchet MS"/>
          <w:color w:val="000000" w:themeColor="text1"/>
          <w:spacing w:val="-5"/>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v</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resurselor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uman</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material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5"/>
          <w:w w:val="104"/>
          <w:sz w:val="22"/>
          <w:szCs w:val="22"/>
          <w:lang w:val="ro-RO"/>
        </w:rPr>
        <w:t>ș</w:t>
      </w:r>
      <w:r w:rsidRPr="000E7E45">
        <w:rPr>
          <w:rFonts w:ascii="Trebuchet MS" w:eastAsia="Trebuchet MS" w:hAnsi="Trebuchet MS" w:cs="Trebuchet MS"/>
          <w:color w:val="000000" w:themeColor="text1"/>
          <w:w w:val="103"/>
          <w:sz w:val="22"/>
          <w:szCs w:val="22"/>
          <w:lang w:val="ro-RO"/>
        </w:rPr>
        <w:t xml:space="preserve">i </w:t>
      </w:r>
      <w:r w:rsidRPr="000E7E45">
        <w:rPr>
          <w:rFonts w:ascii="Trebuchet MS" w:eastAsia="Trebuchet MS" w:hAnsi="Trebuchet MS" w:cs="Trebuchet MS"/>
          <w:color w:val="000000" w:themeColor="text1"/>
          <w:sz w:val="22"/>
          <w:szCs w:val="22"/>
          <w:lang w:val="ro-RO"/>
        </w:rPr>
        <w:t xml:space="preserve">financiare,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șa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cum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sun</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acestea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asumate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fiecare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z w:val="22"/>
          <w:szCs w:val="22"/>
          <w:lang w:val="ro-RO"/>
        </w:rPr>
        <w:t>prevederile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w:t>
      </w:r>
    </w:p>
    <w:p w14:paraId="225EDACA" w14:textId="2A1B963A" w:rsidR="002A1EE7"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Parteneriatul</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constituit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1"/>
          <w:sz w:val="22"/>
          <w:szCs w:val="22"/>
          <w:lang w:val="ro-RO"/>
        </w:rPr>
        <w:t>implementare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consemna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prin  </w:t>
      </w:r>
      <w:r w:rsidRPr="000E7E45">
        <w:rPr>
          <w:rFonts w:ascii="Trebuchet MS" w:eastAsia="Trebuchet MS" w:hAnsi="Trebuchet MS" w:cs="Trebuchet MS"/>
          <w:color w:val="000000" w:themeColor="text1"/>
          <w:spacing w:val="-1"/>
          <w:sz w:val="22"/>
          <w:szCs w:val="22"/>
          <w:lang w:val="ro-RO"/>
        </w:rPr>
        <w:t>Acordu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care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face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 </w:t>
      </w:r>
      <w:r w:rsidRPr="000E7E45">
        <w:rPr>
          <w:rFonts w:ascii="Trebuchet MS" w:eastAsia="Trebuchet MS" w:hAnsi="Trebuchet MS" w:cs="Trebuchet MS"/>
          <w:color w:val="000000" w:themeColor="text1"/>
          <w:spacing w:val="-1"/>
          <w:sz w:val="22"/>
          <w:szCs w:val="22"/>
          <w:lang w:val="ro-RO"/>
        </w:rPr>
        <w:t>integrant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prezentul</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răspunde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mod</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solida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individual,</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plementarea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acţiunile</w:t>
      </w:r>
      <w:proofErr w:type="spellEnd"/>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inacţiunile</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or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w w:val="103"/>
          <w:sz w:val="22"/>
          <w:szCs w:val="22"/>
          <w:lang w:val="ro-RO"/>
        </w:rPr>
        <w:t xml:space="preserve">ale </w:t>
      </w:r>
      <w:r w:rsidRPr="000E7E45">
        <w:rPr>
          <w:rFonts w:ascii="Trebuchet MS" w:eastAsia="Trebuchet MS" w:hAnsi="Trebuchet MS" w:cs="Trebuchet MS"/>
          <w:color w:val="000000" w:themeColor="text1"/>
          <w:sz w:val="22"/>
          <w:szCs w:val="22"/>
          <w:lang w:val="ro-RO"/>
        </w:rPr>
        <w:t>prestatorilor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serviciilor</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extern</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lizate</w:t>
      </w:r>
      <w:proofErr w:type="spellEnd"/>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w w:val="103"/>
          <w:sz w:val="22"/>
          <w:szCs w:val="22"/>
          <w:lang w:val="ro-RO"/>
        </w:rPr>
        <w:t>proiectului.</w:t>
      </w:r>
    </w:p>
    <w:p w14:paraId="651C29D6" w14:textId="645C63E3"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Toţi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partenerii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sun</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7"/>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obligaţi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întocmai </w:t>
      </w:r>
      <w:r w:rsidRPr="000E7E45">
        <w:rPr>
          <w:rFonts w:ascii="Trebuchet MS" w:eastAsia="Trebuchet MS" w:hAnsi="Trebuchet MS" w:cs="Trebuchet MS"/>
          <w:color w:val="000000" w:themeColor="text1"/>
          <w:spacing w:val="2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z w:val="22"/>
          <w:szCs w:val="22"/>
          <w:lang w:val="ro-RO"/>
        </w:rPr>
        <w:t xml:space="preserve">  în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integralitate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prevederile </w:t>
      </w:r>
      <w:r w:rsidRPr="000E7E45">
        <w:rPr>
          <w:rFonts w:ascii="Trebuchet MS" w:eastAsia="Trebuchet MS" w:hAnsi="Trebuchet MS" w:cs="Trebuchet MS"/>
          <w:color w:val="000000" w:themeColor="text1"/>
          <w:spacing w:val="-1"/>
          <w:sz w:val="22"/>
          <w:szCs w:val="22"/>
          <w:lang w:val="ro-RO"/>
        </w:rPr>
        <w:t>prezentulu</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răspunde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faţ</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44"/>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OI</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îndeplinirea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prezentului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ce</w:t>
      </w:r>
      <w:r w:rsidRPr="000E7E45">
        <w:rPr>
          <w:rFonts w:ascii="Trebuchet MS" w:eastAsia="Trebuchet MS" w:hAnsi="Trebuchet MS" w:cs="Trebuchet MS"/>
          <w:color w:val="000000" w:themeColor="text1"/>
          <w:spacing w:val="-4"/>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Anexei  </w:t>
      </w:r>
      <w:r w:rsidR="00781BA6" w:rsidRPr="000E7E45">
        <w:rPr>
          <w:rFonts w:ascii="Trebuchet MS" w:eastAsia="Trebuchet MS" w:hAnsi="Trebuchet MS" w:cs="Trebuchet MS"/>
          <w:color w:val="000000" w:themeColor="text1"/>
          <w:sz w:val="22"/>
          <w:szCs w:val="22"/>
          <w:lang w:val="ro-RO"/>
        </w:rPr>
        <w:t>nr. 1 la contractul de finanțare – condiții generale</w:t>
      </w:r>
      <w:r w:rsidR="00781BA6"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Cererea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finan</w:t>
      </w:r>
      <w:r w:rsidRPr="000E7E45">
        <w:rPr>
          <w:rFonts w:ascii="Trebuchet MS" w:eastAsia="Trebuchet MS" w:hAnsi="Trebuchet MS" w:cs="Trebuchet MS"/>
          <w:color w:val="000000" w:themeColor="text1"/>
          <w:spacing w:val="-1"/>
          <w:w w:val="103"/>
          <w:sz w:val="22"/>
          <w:szCs w:val="22"/>
          <w:lang w:val="ro-RO"/>
        </w:rPr>
        <w:t>țare.</w:t>
      </w:r>
    </w:p>
    <w:p w14:paraId="6A898C5C" w14:textId="0B3F637A"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Lideru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proofErr w:type="spellStart"/>
      <w:r w:rsidR="00C50706" w:rsidRPr="000E7E45">
        <w:rPr>
          <w:rFonts w:ascii="Trebuchet MS" w:eastAsia="Trebuchet MS" w:hAnsi="Trebuchet MS" w:cs="Trebuchet MS"/>
          <w:color w:val="000000" w:themeColor="text1"/>
          <w:spacing w:val="2"/>
          <w:sz w:val="22"/>
          <w:szCs w:val="22"/>
          <w:lang w:val="ro-RO"/>
        </w:rPr>
        <w:t>prefinanțare</w:t>
      </w:r>
      <w:proofErr w:type="spellEnd"/>
      <w:r w:rsidR="00C50706"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sz w:val="22"/>
          <w:szCs w:val="22"/>
          <w:lang w:val="ro-RO"/>
        </w:rPr>
        <w:t>rambursare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plată/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poartelor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tehnice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007038AF" w:rsidRPr="000E7E45">
        <w:rPr>
          <w:rFonts w:ascii="Trebuchet MS" w:eastAsia="Trebuchet MS" w:hAnsi="Trebuchet MS" w:cs="Trebuchet MS"/>
          <w:color w:val="000000" w:themeColor="text1"/>
          <w:spacing w:val="8"/>
          <w:sz w:val="22"/>
          <w:szCs w:val="22"/>
          <w:lang w:val="ro-RO"/>
        </w:rPr>
        <w:t>AMPEO/</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007038AF"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confor</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ezentului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proofErr w:type="spellStart"/>
      <w:r w:rsidRPr="000E7E45">
        <w:rPr>
          <w:rFonts w:ascii="Trebuchet MS" w:eastAsia="Trebuchet MS" w:hAnsi="Trebuchet MS" w:cs="Trebuchet MS"/>
          <w:color w:val="000000" w:themeColor="text1"/>
          <w:spacing w:val="-1"/>
          <w:w w:val="103"/>
          <w:sz w:val="22"/>
          <w:szCs w:val="22"/>
          <w:lang w:val="ro-RO"/>
        </w:rPr>
        <w:t>Finanţare</w:t>
      </w:r>
      <w:proofErr w:type="spellEnd"/>
      <w:r w:rsidRPr="000E7E45">
        <w:rPr>
          <w:rFonts w:ascii="Trebuchet MS" w:eastAsia="Trebuchet MS" w:hAnsi="Trebuchet MS" w:cs="Trebuchet MS"/>
          <w:color w:val="000000" w:themeColor="text1"/>
          <w:spacing w:val="-1"/>
          <w:w w:val="103"/>
          <w:sz w:val="22"/>
          <w:szCs w:val="22"/>
          <w:lang w:val="ro-RO"/>
        </w:rPr>
        <w:t>.</w:t>
      </w:r>
    </w:p>
    <w:p w14:paraId="034387E4" w14:textId="39CA6C47" w:rsidR="00090357" w:rsidRPr="000E7E45" w:rsidRDefault="0099349E" w:rsidP="001F548B">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004F7E36" w:rsidRPr="000E7E45">
        <w:rPr>
          <w:rFonts w:ascii="Trebuchet MS" w:eastAsia="Trebuchet MS" w:hAnsi="Trebuchet MS" w:cs="Trebuchet MS"/>
          <w:color w:val="000000" w:themeColor="text1"/>
          <w:spacing w:val="21"/>
          <w:sz w:val="22"/>
          <w:szCs w:val="22"/>
          <w:lang w:val="ro-RO"/>
        </w:rPr>
        <w:t xml:space="preserve">solicita </w:t>
      </w:r>
      <w:r w:rsidRPr="000E7E45">
        <w:rPr>
          <w:rFonts w:ascii="Trebuchet MS" w:eastAsia="Trebuchet MS" w:hAnsi="Trebuchet MS" w:cs="Trebuchet MS"/>
          <w:color w:val="000000" w:themeColor="text1"/>
          <w:sz w:val="22"/>
          <w:szCs w:val="22"/>
          <w:lang w:val="ro-RO"/>
        </w:rPr>
        <w:t>înlocui</w:t>
      </w:r>
      <w:r w:rsidR="004F7E36" w:rsidRPr="000E7E45">
        <w:rPr>
          <w:rFonts w:ascii="Trebuchet MS" w:eastAsia="Trebuchet MS" w:hAnsi="Trebuchet MS" w:cs="Trebuchet MS"/>
          <w:color w:val="000000" w:themeColor="text1"/>
          <w:sz w:val="22"/>
          <w:szCs w:val="22"/>
          <w:lang w:val="ro-RO"/>
        </w:rPr>
        <w:t>rea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004F7E36" w:rsidRPr="000E7E45">
        <w:rPr>
          <w:rFonts w:ascii="Trebuchet MS" w:eastAsia="Trebuchet MS" w:hAnsi="Trebuchet MS" w:cs="Trebuchet MS"/>
          <w:color w:val="000000" w:themeColor="text1"/>
          <w:sz w:val="22"/>
          <w:szCs w:val="22"/>
          <w:lang w:val="ro-RO"/>
        </w:rPr>
        <w:t>lor</w:t>
      </w:r>
      <w:r w:rsidRPr="000E7E45">
        <w:rPr>
          <w:rFonts w:ascii="Trebuchet MS" w:eastAsia="Trebuchet MS" w:hAnsi="Trebuchet MS" w:cs="Trebuchet MS"/>
          <w:color w:val="000000" w:themeColor="text1"/>
          <w:spacing w:val="3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aprobaţi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2"/>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Contractul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1"/>
          <w:sz w:val="22"/>
          <w:szCs w:val="22"/>
          <w:lang w:val="ro-RO"/>
        </w:rPr>
        <w:t>temeini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justificate,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134D22" w:rsidRPr="000E7E45">
        <w:rPr>
          <w:rFonts w:ascii="Trebuchet MS" w:eastAsia="Trebuchet MS" w:hAnsi="Trebuchet MS" w:cs="Trebuchet MS"/>
          <w:color w:val="000000" w:themeColor="text1"/>
          <w:spacing w:val="-1"/>
          <w:sz w:val="22"/>
          <w:szCs w:val="22"/>
          <w:lang w:val="ro-RO"/>
        </w:rPr>
        <w:t>PEO</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prevederilor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legale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precum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  a</w:t>
      </w:r>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tuturo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condițiilor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stipulat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004F7E36"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14869E38" w14:textId="77777777" w:rsidR="00090357" w:rsidRPr="000E7E45" w:rsidRDefault="00090357" w:rsidP="002A1EE7">
      <w:pPr>
        <w:tabs>
          <w:tab w:val="left" w:pos="8370"/>
        </w:tabs>
        <w:ind w:right="-8"/>
        <w:jc w:val="both"/>
        <w:rPr>
          <w:rFonts w:ascii="Trebuchet MS" w:eastAsia="Trebuchet MS" w:hAnsi="Trebuchet MS" w:cs="Trebuchet MS"/>
          <w:b/>
          <w:color w:val="000000" w:themeColor="text1"/>
          <w:sz w:val="22"/>
          <w:szCs w:val="22"/>
          <w:lang w:val="ro-RO"/>
        </w:rPr>
      </w:pPr>
    </w:p>
    <w:p w14:paraId="6EE129C6" w14:textId="0474951B"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1</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Conflictul de interese </w:t>
      </w:r>
      <w:proofErr w:type="spellStart"/>
      <w:r w:rsidRPr="000E7E45">
        <w:rPr>
          <w:rFonts w:ascii="Trebuchet MS" w:eastAsia="Trebuchet MS" w:hAnsi="Trebuchet MS" w:cs="Trebuchet MS"/>
          <w:b/>
          <w:color w:val="000000" w:themeColor="text1"/>
          <w:sz w:val="22"/>
          <w:szCs w:val="22"/>
          <w:lang w:val="ro-RO"/>
        </w:rPr>
        <w:t>şi</w:t>
      </w:r>
      <w:proofErr w:type="spellEnd"/>
      <w:r w:rsidRPr="000E7E45">
        <w:rPr>
          <w:rFonts w:ascii="Trebuchet MS" w:eastAsia="Trebuchet MS" w:hAnsi="Trebuchet MS" w:cs="Trebuchet MS"/>
          <w:b/>
          <w:color w:val="000000" w:themeColor="text1"/>
          <w:sz w:val="22"/>
          <w:szCs w:val="22"/>
          <w:lang w:val="ro-RO"/>
        </w:rPr>
        <w:t xml:space="preserve"> regimul </w:t>
      </w:r>
      <w:proofErr w:type="spellStart"/>
      <w:r w:rsidRPr="000E7E45">
        <w:rPr>
          <w:rFonts w:ascii="Trebuchet MS" w:eastAsia="Trebuchet MS" w:hAnsi="Trebuchet MS" w:cs="Trebuchet MS"/>
          <w:b/>
          <w:color w:val="000000" w:themeColor="text1"/>
          <w:sz w:val="22"/>
          <w:szCs w:val="22"/>
          <w:lang w:val="ro-RO"/>
        </w:rPr>
        <w:t>incompatibilităţilor</w:t>
      </w:r>
      <w:proofErr w:type="spellEnd"/>
    </w:p>
    <w:p w14:paraId="4F0C93D4" w14:textId="77777777" w:rsidR="000B3971" w:rsidRPr="000E7E45" w:rsidRDefault="000B3971">
      <w:pPr>
        <w:spacing w:before="8" w:line="240" w:lineRule="exact"/>
        <w:rPr>
          <w:rFonts w:ascii="Trebuchet MS" w:hAnsi="Trebuchet MS"/>
          <w:color w:val="000000" w:themeColor="text1"/>
          <w:sz w:val="22"/>
          <w:szCs w:val="22"/>
          <w:lang w:val="ro-RO"/>
        </w:rPr>
      </w:pPr>
    </w:p>
    <w:p w14:paraId="5AEA5F46" w14:textId="525A4660"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Reprezint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incompat</w:t>
      </w:r>
      <w:r w:rsidRPr="000E7E45">
        <w:rPr>
          <w:rFonts w:ascii="Trebuchet MS" w:eastAsia="Trebuchet MS" w:hAnsi="Trebuchet MS" w:cs="Trebuchet MS"/>
          <w:color w:val="000000" w:themeColor="text1"/>
          <w:spacing w:val="1"/>
          <w:sz w:val="22"/>
          <w:szCs w:val="22"/>
          <w:lang w:val="ro-RO"/>
        </w:rPr>
        <w:t>ibi</w:t>
      </w:r>
      <w:r w:rsidRPr="000E7E45">
        <w:rPr>
          <w:rFonts w:ascii="Trebuchet MS" w:eastAsia="Trebuchet MS" w:hAnsi="Trebuchet MS" w:cs="Trebuchet MS"/>
          <w:color w:val="000000" w:themeColor="text1"/>
          <w:spacing w:val="-4"/>
          <w:sz w:val="22"/>
          <w:szCs w:val="22"/>
          <w:lang w:val="ro-RO"/>
        </w:rPr>
        <w:t>l</w:t>
      </w:r>
      <w:r w:rsidRPr="000E7E45">
        <w:rPr>
          <w:rFonts w:ascii="Trebuchet MS" w:eastAsia="Trebuchet MS" w:hAnsi="Trebuchet MS" w:cs="Trebuchet MS"/>
          <w:color w:val="000000" w:themeColor="text1"/>
          <w:sz w:val="22"/>
          <w:szCs w:val="22"/>
          <w:lang w:val="ro-RO"/>
        </w:rPr>
        <w:t xml:space="preserve">itate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atar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î</w:t>
      </w:r>
      <w:r w:rsidRPr="000E7E45">
        <w:rPr>
          <w:rFonts w:ascii="Trebuchet MS" w:eastAsia="Trebuchet MS" w:hAnsi="Trebuchet MS" w:cs="Trebuchet MS"/>
          <w:color w:val="000000" w:themeColor="text1"/>
          <w:w w:val="103"/>
          <w:sz w:val="22"/>
          <w:szCs w:val="22"/>
          <w:lang w:val="ro-RO"/>
        </w:rPr>
        <w:t xml:space="preserve">n </w:t>
      </w:r>
      <w:proofErr w:type="spellStart"/>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ţia</w:t>
      </w:r>
      <w:proofErr w:type="spellEnd"/>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comunitară</w:t>
      </w:r>
      <w:r w:rsidR="00974937" w:rsidRPr="000E7E45">
        <w:rPr>
          <w:rFonts w:ascii="Trebuchet MS" w:eastAsia="Trebuchet MS" w:hAnsi="Trebuchet MS" w:cs="Trebuchet MS"/>
          <w:color w:val="000000" w:themeColor="text1"/>
          <w:sz w:val="22"/>
          <w:szCs w:val="22"/>
          <w:lang w:val="ro-RO"/>
        </w:rPr>
        <w:t>, națională precum și în Ghidul Solicitantului – Condiții Generale și în Ghidul Solicitantului – Condiții Specifice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Părţile</w:t>
      </w:r>
      <w:proofErr w:type="spellEnd"/>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z w:val="22"/>
          <w:szCs w:val="22"/>
          <w:lang w:val="ro-RO"/>
        </w:rPr>
        <w:t>ntractante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întreprind</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proofErr w:type="spellStart"/>
      <w:r w:rsidRPr="000E7E45">
        <w:rPr>
          <w:rFonts w:ascii="Trebuchet MS" w:eastAsia="Trebuchet MS" w:hAnsi="Trebuchet MS" w:cs="Trebuchet MS"/>
          <w:color w:val="000000" w:themeColor="text1"/>
          <w:sz w:val="22"/>
          <w:szCs w:val="22"/>
          <w:lang w:val="ro-RO"/>
        </w:rPr>
        <w:t>diligenţele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identifica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i   evita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sau </w:t>
      </w:r>
      <w:r w:rsidRPr="000E7E45">
        <w:rPr>
          <w:rFonts w:ascii="Trebuchet MS" w:eastAsia="Trebuchet MS" w:hAnsi="Trebuchet MS" w:cs="Trebuchet MS"/>
          <w:color w:val="000000" w:themeColor="text1"/>
          <w:sz w:val="22"/>
          <w:szCs w:val="22"/>
          <w:lang w:val="ro-RO"/>
        </w:rPr>
        <w:t>incompatibilitate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
          <w:sz w:val="22"/>
          <w:szCs w:val="22"/>
          <w:lang w:val="ro-RO"/>
        </w:rPr>
        <w:t>g</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laţia</w:t>
      </w:r>
      <w:proofErr w:type="spellEnd"/>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comunitara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 xml:space="preserve">si </w:t>
      </w:r>
      <w:proofErr w:type="spellStart"/>
      <w:r w:rsidRPr="000E7E45">
        <w:rPr>
          <w:rFonts w:ascii="Trebuchet MS" w:eastAsia="Trebuchet MS" w:hAnsi="Trebuchet MS" w:cs="Trebuchet MS"/>
          <w:color w:val="000000" w:themeColor="text1"/>
          <w:sz w:val="22"/>
          <w:szCs w:val="22"/>
          <w:lang w:val="ro-RO"/>
        </w:rPr>
        <w:t>naţională</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vigoare</w:t>
      </w:r>
      <w:r w:rsidRPr="000E7E45">
        <w:rPr>
          <w:rFonts w:ascii="Trebuchet MS" w:eastAsia="Trebuchet MS" w:hAnsi="Trebuchet MS" w:cs="Trebuchet MS"/>
          <w:color w:val="000000" w:themeColor="text1"/>
          <w:spacing w:val="15"/>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să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informeze </w:t>
      </w:r>
      <w:r w:rsidRPr="000E7E45">
        <w:rPr>
          <w:rFonts w:ascii="Trebuchet MS" w:eastAsia="Trebuchet MS" w:hAnsi="Trebuchet MS" w:cs="Trebuchet MS"/>
          <w:color w:val="000000" w:themeColor="text1"/>
          <w:spacing w:val="-2"/>
          <w:sz w:val="22"/>
          <w:szCs w:val="22"/>
          <w:lang w:val="ro-RO"/>
        </w:rPr>
        <w:t>re</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iproc</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celeritate, </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eventualelo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2"/>
          <w:sz w:val="22"/>
          <w:szCs w:val="22"/>
          <w:lang w:val="ro-RO"/>
        </w:rPr>
        <w:t>e</w:t>
      </w:r>
      <w:r w:rsidRPr="000E7E45">
        <w:rPr>
          <w:rFonts w:ascii="Trebuchet MS" w:eastAsia="Trebuchet MS" w:hAnsi="Trebuchet MS" w:cs="Trebuchet MS"/>
          <w:color w:val="000000" w:themeColor="text1"/>
          <w:sz w:val="22"/>
          <w:szCs w:val="22"/>
          <w:lang w:val="ro-RO"/>
        </w:rPr>
        <w:t>rmene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9"/>
          <w:sz w:val="22"/>
          <w:szCs w:val="22"/>
          <w:lang w:val="ro-RO"/>
        </w:rPr>
        <w:t xml:space="preserve"> </w:t>
      </w:r>
      <w:proofErr w:type="spellStart"/>
      <w:r w:rsidRPr="000E7E45">
        <w:rPr>
          <w:rFonts w:ascii="Trebuchet MS" w:eastAsia="Trebuchet MS" w:hAnsi="Trebuchet MS" w:cs="Trebuchet MS"/>
          <w:color w:val="000000" w:themeColor="text1"/>
          <w:spacing w:val="-1"/>
          <w:w w:val="103"/>
          <w:sz w:val="22"/>
          <w:szCs w:val="22"/>
          <w:lang w:val="ro-RO"/>
        </w:rPr>
        <w:t>şi</w:t>
      </w:r>
      <w:proofErr w:type="spellEnd"/>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anexel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sale,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legătur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situaţie</w:t>
      </w:r>
      <w:proofErr w:type="spellEnd"/>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conflict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incompatibilitate, </w:t>
      </w:r>
      <w:proofErr w:type="spellStart"/>
      <w:r w:rsidRPr="000E7E45">
        <w:rPr>
          <w:rFonts w:ascii="Trebuchet MS" w:eastAsia="Trebuchet MS" w:hAnsi="Trebuchet MS" w:cs="Trebuchet MS"/>
          <w:color w:val="000000" w:themeColor="text1"/>
          <w:spacing w:val="-1"/>
          <w:sz w:val="22"/>
          <w:szCs w:val="22"/>
          <w:lang w:val="ro-RO"/>
        </w:rPr>
        <w:t>potenţiala</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actual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consumat</w:t>
      </w:r>
      <w:r w:rsidRPr="000E7E45">
        <w:rPr>
          <w:rFonts w:ascii="Trebuchet MS" w:eastAsia="Trebuchet MS" w:hAnsi="Trebuchet MS" w:cs="Trebuchet MS"/>
          <w:color w:val="000000" w:themeColor="text1"/>
          <w:spacing w:val="2"/>
          <w:w w:val="103"/>
          <w:sz w:val="22"/>
          <w:szCs w:val="22"/>
          <w:lang w:val="ro-RO"/>
        </w:rPr>
        <w:t>ă</w:t>
      </w:r>
      <w:r w:rsidRPr="000E7E45">
        <w:rPr>
          <w:rFonts w:ascii="Trebuchet MS" w:eastAsia="Trebuchet MS" w:hAnsi="Trebuchet MS" w:cs="Trebuchet MS"/>
          <w:color w:val="000000" w:themeColor="text1"/>
          <w:w w:val="103"/>
          <w:sz w:val="22"/>
          <w:szCs w:val="22"/>
          <w:lang w:val="ro-RO"/>
        </w:rPr>
        <w:t>.</w:t>
      </w:r>
    </w:p>
    <w:p w14:paraId="22205E81" w14:textId="774279BA"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Dispoziţiile</w:t>
      </w:r>
      <w:proofErr w:type="spellEnd"/>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menţionate</w:t>
      </w:r>
      <w:proofErr w:type="spellEnd"/>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aplică</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subcontractorilor,</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furnizorilor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angajaţilo</w:t>
      </w:r>
      <w:r w:rsidRPr="000E7E45">
        <w:rPr>
          <w:rFonts w:ascii="Trebuchet MS" w:eastAsia="Trebuchet MS" w:hAnsi="Trebuchet MS" w:cs="Trebuchet MS"/>
          <w:color w:val="000000" w:themeColor="text1"/>
          <w:sz w:val="22"/>
          <w:szCs w:val="22"/>
          <w:lang w:val="ro-RO"/>
        </w:rPr>
        <w:t>r</w:t>
      </w:r>
      <w:proofErr w:type="spellEnd"/>
      <w:r w:rsidRPr="000E7E45">
        <w:rPr>
          <w:rFonts w:ascii="Trebuchet MS" w:eastAsia="Trebuchet MS" w:hAnsi="Trebuchet MS" w:cs="Trebuchet MS"/>
          <w:color w:val="000000" w:themeColor="text1"/>
          <w:sz w:val="22"/>
          <w:szCs w:val="22"/>
          <w:lang w:val="ro-RO"/>
        </w:rPr>
        <w:t xml:space="preserve">  Benefici</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rului</w:t>
      </w:r>
      <w:r w:rsidR="00974937" w:rsidRPr="000E7E45">
        <w:rPr>
          <w:rFonts w:ascii="Trebuchet MS" w:eastAsia="Trebuchet MS" w:hAnsi="Trebuchet MS" w:cs="Trebuchet MS"/>
          <w:color w:val="000000" w:themeColor="text1"/>
          <w:sz w:val="22"/>
          <w:szCs w:val="22"/>
          <w:lang w:val="ro-RO"/>
        </w:rPr>
        <w:t xml:space="preserve"> si partenerului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angajaţi</w:t>
      </w:r>
      <w:proofErr w:type="spellEnd"/>
      <w:r w:rsidRPr="000E7E45">
        <w:rPr>
          <w:rFonts w:ascii="Trebuchet MS" w:eastAsia="Trebuchet MS" w:hAnsi="Trebuchet MS" w:cs="Trebuchet MS"/>
          <w:color w:val="000000" w:themeColor="text1"/>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implicaţi</w:t>
      </w:r>
      <w:proofErr w:type="spellEnd"/>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realizarea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prezentului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spacing w:val="-1"/>
          <w:w w:val="103"/>
          <w:sz w:val="22"/>
          <w:szCs w:val="22"/>
          <w:lang w:val="ro-RO"/>
        </w:rPr>
        <w:t>finanţare</w:t>
      </w:r>
      <w:proofErr w:type="spellEnd"/>
      <w:r w:rsidR="001F0FDA" w:rsidRPr="000E7E45">
        <w:rPr>
          <w:rFonts w:ascii="Trebuchet MS" w:eastAsia="Trebuchet MS" w:hAnsi="Trebuchet MS" w:cs="Trebuchet MS"/>
          <w:color w:val="000000" w:themeColor="text1"/>
          <w:spacing w:val="-1"/>
          <w:w w:val="103"/>
          <w:sz w:val="22"/>
          <w:szCs w:val="22"/>
          <w:lang w:val="ro-RO"/>
        </w:rPr>
        <w:t>,</w:t>
      </w:r>
      <w:r w:rsidR="00785D6F" w:rsidRPr="000E7E45">
        <w:rPr>
          <w:rFonts w:ascii="Trebuchet MS" w:eastAsia="Trebuchet MS" w:hAnsi="Trebuchet MS" w:cs="Trebuchet MS"/>
          <w:color w:val="000000" w:themeColor="text1"/>
          <w:spacing w:val="-1"/>
          <w:w w:val="103"/>
          <w:sz w:val="22"/>
          <w:szCs w:val="22"/>
          <w:lang w:val="ro-RO"/>
        </w:rPr>
        <w:t xml:space="preserve"> precum și persoanelor care au calitatea de </w:t>
      </w:r>
      <w:proofErr w:type="spellStart"/>
      <w:r w:rsidR="00785D6F" w:rsidRPr="000E7E45">
        <w:rPr>
          <w:rFonts w:ascii="Trebuchet MS" w:eastAsia="Trebuchet MS" w:hAnsi="Trebuchet MS" w:cs="Trebuchet MS"/>
          <w:color w:val="000000" w:themeColor="text1"/>
          <w:spacing w:val="-1"/>
          <w:w w:val="103"/>
          <w:sz w:val="22"/>
          <w:szCs w:val="22"/>
          <w:lang w:val="ro-RO"/>
        </w:rPr>
        <w:t>soţ</w:t>
      </w:r>
      <w:proofErr w:type="spellEnd"/>
      <w:r w:rsidR="00785D6F" w:rsidRPr="000E7E45">
        <w:rPr>
          <w:rFonts w:ascii="Trebuchet MS" w:eastAsia="Trebuchet MS" w:hAnsi="Trebuchet MS" w:cs="Trebuchet MS"/>
          <w:color w:val="000000" w:themeColor="text1"/>
          <w:spacing w:val="-1"/>
          <w:w w:val="103"/>
          <w:sz w:val="22"/>
          <w:szCs w:val="22"/>
          <w:lang w:val="ro-RO"/>
        </w:rPr>
        <w:t>/</w:t>
      </w:r>
      <w:proofErr w:type="spellStart"/>
      <w:r w:rsidR="00785D6F" w:rsidRPr="000E7E45">
        <w:rPr>
          <w:rFonts w:ascii="Trebuchet MS" w:eastAsia="Trebuchet MS" w:hAnsi="Trebuchet MS" w:cs="Trebuchet MS"/>
          <w:color w:val="000000" w:themeColor="text1"/>
          <w:spacing w:val="-1"/>
          <w:w w:val="103"/>
          <w:sz w:val="22"/>
          <w:szCs w:val="22"/>
          <w:lang w:val="ro-RO"/>
        </w:rPr>
        <w:t>soţie</w:t>
      </w:r>
      <w:proofErr w:type="spellEnd"/>
      <w:r w:rsidR="00785D6F" w:rsidRPr="000E7E45">
        <w:rPr>
          <w:rFonts w:ascii="Trebuchet MS" w:eastAsia="Trebuchet MS" w:hAnsi="Trebuchet MS" w:cs="Trebuchet MS"/>
          <w:color w:val="000000" w:themeColor="text1"/>
          <w:spacing w:val="-1"/>
          <w:w w:val="103"/>
          <w:sz w:val="22"/>
          <w:szCs w:val="22"/>
          <w:lang w:val="ro-RO"/>
        </w:rPr>
        <w:t xml:space="preserve">, rudă sau afin până la gradul al doilea </w:t>
      </w:r>
      <w:r w:rsidR="00A5646F" w:rsidRPr="000E7E45">
        <w:rPr>
          <w:rFonts w:ascii="Trebuchet MS" w:eastAsia="Trebuchet MS" w:hAnsi="Trebuchet MS" w:cs="Trebuchet MS"/>
          <w:color w:val="000000" w:themeColor="text1"/>
          <w:spacing w:val="-1"/>
          <w:w w:val="103"/>
          <w:sz w:val="22"/>
          <w:szCs w:val="22"/>
          <w:lang w:val="ro-RO"/>
        </w:rPr>
        <w:t xml:space="preserve">cu </w:t>
      </w:r>
      <w:proofErr w:type="spellStart"/>
      <w:r w:rsidR="00785D6F" w:rsidRPr="000E7E45">
        <w:rPr>
          <w:rFonts w:ascii="Trebuchet MS" w:eastAsia="Trebuchet MS" w:hAnsi="Trebuchet MS" w:cs="Trebuchet MS"/>
          <w:color w:val="000000" w:themeColor="text1"/>
          <w:spacing w:val="-1"/>
          <w:sz w:val="22"/>
          <w:szCs w:val="22"/>
          <w:lang w:val="ro-RO"/>
        </w:rPr>
        <w:t>angajaţi</w:t>
      </w:r>
      <w:proofErr w:type="spellEnd"/>
      <w:r w:rsidR="00785D6F" w:rsidRPr="000E7E45">
        <w:rPr>
          <w:rFonts w:ascii="Trebuchet MS" w:eastAsia="Trebuchet MS" w:hAnsi="Trebuchet MS" w:cs="Trebuchet MS"/>
          <w:color w:val="000000" w:themeColor="text1"/>
          <w:sz w:val="22"/>
          <w:szCs w:val="22"/>
          <w:lang w:val="ro-RO"/>
        </w:rPr>
        <w:t xml:space="preserve"> ai  AMPEO</w:t>
      </w:r>
      <w:r w:rsidR="00785D6F" w:rsidRPr="000E7E45">
        <w:rPr>
          <w:rFonts w:ascii="Trebuchet MS" w:eastAsia="Trebuchet MS" w:hAnsi="Trebuchet MS" w:cs="Trebuchet MS"/>
          <w:color w:val="000000" w:themeColor="text1"/>
          <w:spacing w:val="55"/>
          <w:sz w:val="22"/>
          <w:szCs w:val="22"/>
          <w:lang w:val="ro-RO"/>
        </w:rPr>
        <w:t xml:space="preserve"> </w:t>
      </w:r>
      <w:r w:rsidR="00785D6F" w:rsidRPr="000E7E45">
        <w:rPr>
          <w:rFonts w:ascii="Trebuchet MS" w:eastAsia="Trebuchet MS" w:hAnsi="Trebuchet MS" w:cs="Trebuchet MS"/>
          <w:color w:val="000000" w:themeColor="text1"/>
          <w:spacing w:val="-2"/>
          <w:sz w:val="22"/>
          <w:szCs w:val="22"/>
          <w:lang w:val="ro-RO"/>
        </w:rPr>
        <w:t>ș</w:t>
      </w:r>
      <w:r w:rsidR="00785D6F" w:rsidRPr="000E7E45">
        <w:rPr>
          <w:rFonts w:ascii="Trebuchet MS" w:eastAsia="Trebuchet MS" w:hAnsi="Trebuchet MS" w:cs="Trebuchet MS"/>
          <w:color w:val="000000" w:themeColor="text1"/>
          <w:sz w:val="22"/>
          <w:szCs w:val="22"/>
          <w:lang w:val="ro-RO"/>
        </w:rPr>
        <w:t>i</w:t>
      </w:r>
      <w:r w:rsidR="00785D6F" w:rsidRPr="000E7E45">
        <w:rPr>
          <w:rFonts w:ascii="Trebuchet MS" w:eastAsia="Trebuchet MS" w:hAnsi="Trebuchet MS" w:cs="Trebuchet MS"/>
          <w:color w:val="000000" w:themeColor="text1"/>
          <w:spacing w:val="38"/>
          <w:sz w:val="22"/>
          <w:szCs w:val="22"/>
          <w:lang w:val="ro-RO"/>
        </w:rPr>
        <w:t xml:space="preserve"> </w:t>
      </w:r>
      <w:r w:rsidR="00785D6F" w:rsidRPr="000E7E45">
        <w:rPr>
          <w:rFonts w:ascii="Trebuchet MS" w:eastAsia="Trebuchet MS" w:hAnsi="Trebuchet MS" w:cs="Trebuchet MS"/>
          <w:color w:val="000000" w:themeColor="text1"/>
          <w:spacing w:val="-1"/>
          <w:sz w:val="22"/>
          <w:szCs w:val="22"/>
          <w:lang w:val="ro-RO"/>
        </w:rPr>
        <w:t>O</w:t>
      </w:r>
      <w:r w:rsidR="00785D6F"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
          <w:w w:val="103"/>
          <w:sz w:val="22"/>
          <w:szCs w:val="22"/>
          <w:lang w:val="ro-RO"/>
        </w:rPr>
        <w:t>.</w:t>
      </w:r>
    </w:p>
    <w:p w14:paraId="28F3A2CA" w14:textId="27456642" w:rsidR="002A1EE7" w:rsidRPr="000E7E45" w:rsidRDefault="003D6835"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AM</w:t>
      </w:r>
      <w:r w:rsidR="00134D22" w:rsidRPr="000E7E45">
        <w:rPr>
          <w:rFonts w:ascii="Trebuchet MS" w:eastAsia="Trebuchet MS" w:hAnsi="Trebuchet MS" w:cs="Trebuchet MS"/>
          <w:color w:val="000000" w:themeColor="text1"/>
          <w:sz w:val="22"/>
          <w:szCs w:val="22"/>
          <w:lang w:val="ro-RO"/>
        </w:rPr>
        <w:t>PEO</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24"/>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îş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rezervă </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verific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măsurile </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luat</w:t>
      </w:r>
      <w:r w:rsidR="0099349E" w:rsidRPr="000E7E45">
        <w:rPr>
          <w:rFonts w:ascii="Trebuchet MS" w:eastAsia="Trebuchet MS" w:hAnsi="Trebuchet MS" w:cs="Trebuchet MS"/>
          <w:color w:val="000000" w:themeColor="text1"/>
          <w:sz w:val="22"/>
          <w:szCs w:val="22"/>
          <w:lang w:val="ro-RO"/>
        </w:rPr>
        <w:t xml:space="preserve">e </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2"/>
          <w:w w:val="103"/>
          <w:sz w:val="22"/>
          <w:szCs w:val="22"/>
          <w:lang w:val="ro-RO"/>
        </w:rPr>
        <w:t xml:space="preserve">de </w:t>
      </w:r>
      <w:r w:rsidR="0099349E" w:rsidRPr="000E7E45">
        <w:rPr>
          <w:rFonts w:ascii="Trebuchet MS" w:eastAsia="Trebuchet MS" w:hAnsi="Trebuchet MS" w:cs="Trebuchet MS"/>
          <w:color w:val="000000" w:themeColor="text1"/>
          <w:sz w:val="22"/>
          <w:szCs w:val="22"/>
          <w:lang w:val="ro-RO"/>
        </w:rPr>
        <w:t>Beneficiar</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potrivit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3"/>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şi</w:t>
      </w:r>
      <w:proofErr w:type="spellEnd"/>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solicita</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să</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ia</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măsuri</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suplimentare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4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este </w:t>
      </w:r>
      <w:r w:rsidR="0099349E" w:rsidRPr="000E7E45">
        <w:rPr>
          <w:rFonts w:ascii="Trebuchet MS" w:eastAsia="Trebuchet MS" w:hAnsi="Trebuchet MS" w:cs="Trebuchet MS"/>
          <w:color w:val="000000" w:themeColor="text1"/>
          <w:sz w:val="22"/>
          <w:szCs w:val="22"/>
          <w:lang w:val="ro-RO"/>
        </w:rPr>
        <w:t xml:space="preserve">necesar,  </w:t>
      </w:r>
      <w:r w:rsidR="0099349E" w:rsidRPr="000E7E45">
        <w:rPr>
          <w:rFonts w:ascii="Trebuchet MS" w:eastAsia="Trebuchet MS" w:hAnsi="Trebuchet MS" w:cs="Trebuchet MS"/>
          <w:color w:val="000000" w:themeColor="text1"/>
          <w:spacing w:val="-1"/>
          <w:sz w:val="22"/>
          <w:szCs w:val="22"/>
          <w:lang w:val="ro-RO"/>
        </w:rPr>
        <w:t>pentr</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5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evitarea </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conflictului </w:t>
      </w:r>
      <w:r w:rsidR="0099349E" w:rsidRPr="000E7E45">
        <w:rPr>
          <w:rFonts w:ascii="Trebuchet MS" w:eastAsia="Trebuchet MS" w:hAnsi="Trebuchet MS" w:cs="Trebuchet MS"/>
          <w:color w:val="000000" w:themeColor="text1"/>
          <w:spacing w:val="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4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interese </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7"/>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z w:val="22"/>
          <w:szCs w:val="22"/>
          <w:lang w:val="ro-RO"/>
        </w:rPr>
        <w:t>unei</w:t>
      </w:r>
      <w:r w:rsidR="0099349E" w:rsidRPr="000E7E45">
        <w:rPr>
          <w:rFonts w:ascii="Trebuchet MS" w:eastAsia="Trebuchet MS" w:hAnsi="Trebuchet MS" w:cs="Trebuchet MS"/>
          <w:color w:val="000000" w:themeColor="text1"/>
          <w:spacing w:val="48"/>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n</w:t>
      </w:r>
      <w:r w:rsidR="0099349E" w:rsidRPr="000E7E45">
        <w:rPr>
          <w:rFonts w:ascii="Trebuchet MS" w:eastAsia="Trebuchet MS" w:hAnsi="Trebuchet MS" w:cs="Trebuchet MS"/>
          <w:color w:val="000000" w:themeColor="text1"/>
          <w:sz w:val="22"/>
          <w:szCs w:val="22"/>
          <w:lang w:val="ro-RO"/>
        </w:rPr>
        <w:t>compatibilităţi</w:t>
      </w:r>
      <w:proofErr w:type="spellEnd"/>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aceste </w:t>
      </w:r>
      <w:proofErr w:type="spellStart"/>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tuaţii</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2"/>
          <w:sz w:val="22"/>
          <w:szCs w:val="22"/>
          <w:lang w:val="ro-RO"/>
        </w:rPr>
        <w:t>AM</w:t>
      </w:r>
      <w:r w:rsidR="00134D22" w:rsidRPr="000E7E45">
        <w:rPr>
          <w:rFonts w:ascii="Trebuchet MS" w:eastAsia="Trebuchet MS" w:hAnsi="Trebuchet MS" w:cs="Trebuchet MS"/>
          <w:color w:val="000000" w:themeColor="text1"/>
          <w:spacing w:val="-2"/>
          <w:sz w:val="22"/>
          <w:szCs w:val="22"/>
          <w:lang w:val="ro-RO"/>
        </w:rPr>
        <w:t>PEO</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impun</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2"/>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sancţiuni</w:t>
      </w:r>
      <w:proofErr w:type="spellEnd"/>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financiare </w:t>
      </w:r>
      <w:proofErr w:type="spellStart"/>
      <w:r w:rsidR="0099349E" w:rsidRPr="000E7E45">
        <w:rPr>
          <w:rFonts w:ascii="Trebuchet MS" w:eastAsia="Trebuchet MS" w:hAnsi="Trebuchet MS" w:cs="Trebuchet MS"/>
          <w:color w:val="000000" w:themeColor="text1"/>
          <w:spacing w:val="-1"/>
          <w:sz w:val="22"/>
          <w:szCs w:val="22"/>
          <w:lang w:val="ro-RO"/>
        </w:rPr>
        <w:t>proporţional</w:t>
      </w:r>
      <w:r w:rsidR="0099349E" w:rsidRPr="000E7E45">
        <w:rPr>
          <w:rFonts w:ascii="Trebuchet MS" w:eastAsia="Trebuchet MS" w:hAnsi="Trebuchet MS" w:cs="Trebuchet MS"/>
          <w:color w:val="000000" w:themeColor="text1"/>
          <w:sz w:val="22"/>
          <w:szCs w:val="22"/>
          <w:lang w:val="ro-RO"/>
        </w:rPr>
        <w:t>e</w:t>
      </w:r>
      <w:proofErr w:type="spellEnd"/>
      <w:r w:rsidR="0099349E" w:rsidRPr="000E7E45">
        <w:rPr>
          <w:rFonts w:ascii="Trebuchet MS" w:eastAsia="Trebuchet MS" w:hAnsi="Trebuchet MS" w:cs="Trebuchet MS"/>
          <w:color w:val="000000" w:themeColor="text1"/>
          <w:spacing w:val="3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u </w:t>
      </w:r>
      <w:r w:rsidR="0099349E" w:rsidRPr="000E7E45">
        <w:rPr>
          <w:rFonts w:ascii="Trebuchet MS" w:eastAsia="Trebuchet MS" w:hAnsi="Trebuchet MS" w:cs="Trebuchet MS"/>
          <w:color w:val="000000" w:themeColor="text1"/>
          <w:spacing w:val="1"/>
          <w:sz w:val="22"/>
          <w:szCs w:val="22"/>
          <w:lang w:val="ro-RO"/>
        </w:rPr>
        <w:t>g</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1"/>
          <w:sz w:val="22"/>
          <w:szCs w:val="22"/>
          <w:lang w:val="ro-RO"/>
        </w:rPr>
        <w:t>avitate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2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abateri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1"/>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pacing w:val="4"/>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ti</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ân</w:t>
      </w:r>
      <w:r w:rsidR="0099349E" w:rsidRPr="000E7E45">
        <w:rPr>
          <w:rFonts w:ascii="Trebuchet MS" w:eastAsia="Trebuchet MS" w:hAnsi="Trebuchet MS" w:cs="Trebuchet MS"/>
          <w:color w:val="000000" w:themeColor="text1"/>
          <w:sz w:val="22"/>
          <w:szCs w:val="22"/>
          <w:lang w:val="ro-RO"/>
        </w:rPr>
        <w:t>d</w:t>
      </w:r>
      <w:proofErr w:type="spellEnd"/>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con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1"/>
          <w:sz w:val="22"/>
          <w:szCs w:val="22"/>
          <w:lang w:val="ro-RO"/>
        </w:rPr>
        <w:t>mpreju</w:t>
      </w:r>
      <w:r w:rsidR="0099349E" w:rsidRPr="000E7E45">
        <w:rPr>
          <w:rFonts w:ascii="Trebuchet MS" w:eastAsia="Trebuchet MS" w:hAnsi="Trebuchet MS" w:cs="Trebuchet MS"/>
          <w:color w:val="000000" w:themeColor="text1"/>
          <w:spacing w:val="-2"/>
          <w:sz w:val="22"/>
          <w:szCs w:val="22"/>
          <w:lang w:val="ro-RO"/>
        </w:rPr>
        <w:t>r</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rile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z w:val="22"/>
          <w:szCs w:val="22"/>
          <w:lang w:val="ro-RO"/>
        </w:rPr>
        <w:t>și</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umsta</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țel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care </w:t>
      </w:r>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constatat</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abaterea.</w:t>
      </w:r>
    </w:p>
    <w:p w14:paraId="2FF41D09" w14:textId="6C52E9E8"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Dispozi</w:t>
      </w:r>
      <w:r w:rsidRPr="000E7E45">
        <w:rPr>
          <w:rFonts w:ascii="Trebuchet MS" w:eastAsia="Trebuchet MS" w:hAnsi="Trebuchet MS" w:cs="Trebuchet MS"/>
          <w:color w:val="000000" w:themeColor="text1"/>
          <w:spacing w:val="-5"/>
          <w:sz w:val="22"/>
          <w:szCs w:val="22"/>
          <w:lang w:val="ro-RO"/>
        </w:rPr>
        <w:t>ţ</w:t>
      </w:r>
      <w:r w:rsidRPr="000E7E45">
        <w:rPr>
          <w:rFonts w:ascii="Trebuchet MS" w:eastAsia="Trebuchet MS" w:hAnsi="Trebuchet MS" w:cs="Trebuchet MS"/>
          <w:color w:val="000000" w:themeColor="text1"/>
          <w:spacing w:val="1"/>
          <w:sz w:val="22"/>
          <w:szCs w:val="22"/>
          <w:lang w:val="ro-RO"/>
        </w:rPr>
        <w:t>iil</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completează</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regulile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materia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conflictului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Ordonanţ</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urgenţă</w:t>
      </w:r>
      <w:proofErr w:type="spellEnd"/>
      <w:r w:rsidRPr="000E7E45">
        <w:rPr>
          <w:rFonts w:ascii="Trebuchet MS" w:eastAsia="Trebuchet MS" w:hAnsi="Trebuchet MS" w:cs="Trebuchet MS"/>
          <w:color w:val="000000" w:themeColor="text1"/>
          <w:sz w:val="22"/>
          <w:szCs w:val="22"/>
          <w:lang w:val="ro-RO"/>
        </w:rPr>
        <w:t xml:space="preserve">  a</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Guvernului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 xml:space="preserve">66/2011,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modificăr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8"/>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Lege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142/2012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w:t>
      </w:r>
      <w:r w:rsidRPr="000E7E45">
        <w:rPr>
          <w:rFonts w:ascii="Trebuchet MS" w:eastAsia="Trebuchet MS" w:hAnsi="Trebuchet MS" w:cs="Trebuchet MS"/>
          <w:color w:val="000000" w:themeColor="text1"/>
          <w:spacing w:val="-2"/>
          <w:w w:val="103"/>
          <w:sz w:val="22"/>
          <w:szCs w:val="22"/>
          <w:lang w:val="ro-RO"/>
        </w:rPr>
        <w:t>r</w:t>
      </w:r>
      <w:r w:rsidRPr="000E7E45">
        <w:rPr>
          <w:rFonts w:ascii="Trebuchet MS" w:eastAsia="Trebuchet MS" w:hAnsi="Trebuchet MS" w:cs="Trebuchet MS"/>
          <w:color w:val="000000" w:themeColor="text1"/>
          <w:w w:val="103"/>
          <w:sz w:val="22"/>
          <w:szCs w:val="22"/>
          <w:lang w:val="ro-RO"/>
        </w:rPr>
        <w:t xml:space="preserve">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Normele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metodologice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aplicare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Ordonanţei</w:t>
      </w:r>
      <w:proofErr w:type="spellEnd"/>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urgenţ</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Guvernului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privin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prevenirea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constatare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sancţionare</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neregulilo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apărut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spacing w:val="-1"/>
          <w:w w:val="103"/>
          <w:sz w:val="22"/>
          <w:szCs w:val="22"/>
          <w:lang w:val="ro-RO"/>
        </w:rPr>
        <w:t>obţinerea</w:t>
      </w:r>
      <w:proofErr w:type="spellEnd"/>
      <w:r w:rsidRPr="000E7E45">
        <w:rPr>
          <w:rFonts w:ascii="Trebuchet MS" w:eastAsia="Trebuchet MS" w:hAnsi="Trebuchet MS" w:cs="Trebuchet MS"/>
          <w:color w:val="000000" w:themeColor="text1"/>
          <w:spacing w:val="-1"/>
          <w:w w:val="103"/>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lizare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 fondurilor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publice</w:t>
      </w:r>
      <w:r w:rsidRPr="000E7E45">
        <w:rPr>
          <w:rFonts w:ascii="Trebuchet MS" w:eastAsia="Trebuchet MS" w:hAnsi="Trebuchet MS" w:cs="Trebuchet MS"/>
          <w:color w:val="000000" w:themeColor="text1"/>
          <w:spacing w:val="2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naţionale</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acestora,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Hotărâre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Guvernului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875/2011,</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lastRenderedPageBreak/>
        <w:t>m</w:t>
      </w:r>
      <w:r w:rsidRPr="000E7E45">
        <w:rPr>
          <w:rFonts w:ascii="Trebuchet MS" w:eastAsia="Trebuchet MS" w:hAnsi="Trebuchet MS" w:cs="Trebuchet MS"/>
          <w:color w:val="000000" w:themeColor="text1"/>
          <w:sz w:val="22"/>
          <w:szCs w:val="22"/>
          <w:lang w:val="ro-RO"/>
        </w:rPr>
        <w:t>odificările</w:t>
      </w:r>
      <w:r w:rsidRPr="000E7E45">
        <w:rPr>
          <w:rFonts w:ascii="Trebuchet MS" w:eastAsia="Trebuchet MS" w:hAnsi="Trebuchet MS" w:cs="Trebuchet MS"/>
          <w:color w:val="000000" w:themeColor="text1"/>
          <w:spacing w:val="2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ulterioare</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iona</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comunita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vigoare.</w:t>
      </w:r>
    </w:p>
    <w:p w14:paraId="430AA495" w14:textId="77777777" w:rsidR="000B3971" w:rsidRPr="000E7E45" w:rsidRDefault="000B3971">
      <w:pPr>
        <w:spacing w:before="5" w:line="140" w:lineRule="exact"/>
        <w:rPr>
          <w:rFonts w:ascii="Trebuchet MS" w:hAnsi="Trebuchet MS"/>
          <w:color w:val="000000" w:themeColor="text1"/>
          <w:sz w:val="22"/>
          <w:szCs w:val="22"/>
          <w:lang w:val="ro-RO"/>
        </w:rPr>
      </w:pPr>
    </w:p>
    <w:p w14:paraId="0A58B875" w14:textId="77777777" w:rsidR="000B3971" w:rsidRPr="000E7E45" w:rsidRDefault="000B3971">
      <w:pPr>
        <w:spacing w:line="200" w:lineRule="exact"/>
        <w:rPr>
          <w:rFonts w:ascii="Trebuchet MS" w:hAnsi="Trebuchet MS"/>
          <w:color w:val="000000" w:themeColor="text1"/>
          <w:sz w:val="22"/>
          <w:szCs w:val="22"/>
          <w:lang w:val="ro-RO"/>
        </w:rPr>
      </w:pPr>
    </w:p>
    <w:p w14:paraId="08A90932" w14:textId="6DFB10C4"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2</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Nereguli si fraude</w:t>
      </w:r>
    </w:p>
    <w:p w14:paraId="57D2687A" w14:textId="77777777" w:rsidR="000B3971" w:rsidRPr="000E7E45" w:rsidRDefault="000B3971">
      <w:pPr>
        <w:spacing w:before="8" w:line="240" w:lineRule="exact"/>
        <w:rPr>
          <w:rFonts w:ascii="Trebuchet MS" w:hAnsi="Trebuchet MS"/>
          <w:color w:val="000000" w:themeColor="text1"/>
          <w:sz w:val="22"/>
          <w:szCs w:val="22"/>
          <w:lang w:val="ro-RO"/>
        </w:rPr>
      </w:pPr>
    </w:p>
    <w:p w14:paraId="40A7529C" w14:textId="77777777"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sz w:val="22"/>
          <w:szCs w:val="22"/>
          <w:lang w:val="ro-RO"/>
        </w:rPr>
      </w:pPr>
      <w:bookmarkStart w:id="28" w:name="_Hlk138931609"/>
      <w:r w:rsidRPr="000E7E45">
        <w:rPr>
          <w:rFonts w:ascii="Trebuchet MS" w:eastAsia="Trebuchet MS" w:hAnsi="Trebuchet MS" w:cs="Trebuchet MS"/>
          <w:color w:val="000000" w:themeColor="text1"/>
          <w:sz w:val="22"/>
          <w:szCs w:val="22"/>
          <w:lang w:val="ro-RO"/>
        </w:rPr>
        <w:t xml:space="preserve">Termenii ”neregulă”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„fraudă” au </w:t>
      </w:r>
      <w:proofErr w:type="spellStart"/>
      <w:r w:rsidRPr="000E7E45">
        <w:rPr>
          <w:rFonts w:ascii="Trebuchet MS" w:eastAsia="Trebuchet MS" w:hAnsi="Trebuchet MS" w:cs="Trebuchet MS"/>
          <w:color w:val="000000" w:themeColor="text1"/>
          <w:sz w:val="22"/>
          <w:szCs w:val="22"/>
          <w:lang w:val="ro-RO"/>
        </w:rPr>
        <w:t>înţelesul</w:t>
      </w:r>
      <w:proofErr w:type="spellEnd"/>
      <w:r w:rsidRPr="000E7E45">
        <w:rPr>
          <w:rFonts w:ascii="Trebuchet MS" w:eastAsia="Trebuchet MS" w:hAnsi="Trebuchet MS" w:cs="Trebuchet MS"/>
          <w:color w:val="000000" w:themeColor="text1"/>
          <w:sz w:val="22"/>
          <w:szCs w:val="22"/>
          <w:lang w:val="ro-RO"/>
        </w:rPr>
        <w:t xml:space="preserve"> dat și în Regulamentul (UE) 2021/1060 al Parlamentului European si al Consiliului din 01.07.2021.</w:t>
      </w:r>
    </w:p>
    <w:p w14:paraId="6E18FA3F" w14:textId="25A8AF85"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neregulile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identificate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ectelo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implementate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w w:val="103"/>
          <w:sz w:val="22"/>
          <w:szCs w:val="22"/>
          <w:lang w:val="ro-RO"/>
        </w:rPr>
        <w:t xml:space="preserve">parteneriat, </w:t>
      </w:r>
      <w:r w:rsidRPr="000E7E45">
        <w:rPr>
          <w:rFonts w:ascii="Trebuchet MS" w:eastAsia="Trebuchet MS" w:hAnsi="Trebuchet MS" w:cs="Trebuchet MS"/>
          <w:color w:val="000000" w:themeColor="text1"/>
          <w:sz w:val="22"/>
          <w:szCs w:val="22"/>
          <w:lang w:val="ro-RO"/>
        </w:rPr>
        <w:t>notificările</w:t>
      </w:r>
      <w:r w:rsidRPr="000E7E45">
        <w:rPr>
          <w:rFonts w:ascii="Trebuchet MS" w:eastAsia="Trebuchet MS" w:hAnsi="Trebuchet MS" w:cs="Trebuchet MS"/>
          <w:color w:val="000000" w:themeColor="text1"/>
          <w:spacing w:val="41"/>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itlurile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creanţ</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emit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partenerului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efectuat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afectate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nereguli</w:t>
      </w:r>
      <w:r w:rsidR="00AD74EE" w:rsidRPr="000E7E45">
        <w:rPr>
          <w:rFonts w:ascii="Trebuchet MS" w:eastAsia="Trebuchet MS" w:hAnsi="Trebuchet MS" w:cs="Trebuchet MS"/>
          <w:color w:val="000000" w:themeColor="text1"/>
          <w:sz w:val="22"/>
          <w:szCs w:val="22"/>
          <w:lang w:val="ro-RO"/>
        </w:rPr>
        <w:t xml:space="preserve"> și se comunică conform prevederilor legale</w:t>
      </w:r>
      <w:r w:rsidRPr="000E7E45">
        <w:rPr>
          <w:rFonts w:ascii="Trebuchet MS" w:eastAsia="Trebuchet MS" w:hAnsi="Trebuchet MS" w:cs="Trebuchet MS"/>
          <w:color w:val="000000" w:themeColor="text1"/>
          <w:w w:val="103"/>
          <w:sz w:val="22"/>
          <w:szCs w:val="22"/>
          <w:lang w:val="ro-RO"/>
        </w:rPr>
        <w:t>.</w:t>
      </w:r>
    </w:p>
    <w:p w14:paraId="4F452FFB" w14:textId="4C58BFAB"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AMPEO/O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aplicarea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finanţare</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pacing w:val="3"/>
          <w:sz w:val="22"/>
          <w:szCs w:val="22"/>
          <w:lang w:val="ro-RO"/>
        </w:rPr>
        <w:t>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mo</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subsecvent,</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va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33"/>
          <w:sz w:val="22"/>
          <w:szCs w:val="22"/>
          <w:lang w:val="ro-RO"/>
        </w:rPr>
        <w:t xml:space="preserve"> </w:t>
      </w:r>
      <w:r w:rsidR="009D2B05" w:rsidRPr="000E7E45">
        <w:rPr>
          <w:rFonts w:ascii="Trebuchet MS" w:eastAsia="Trebuchet MS" w:hAnsi="Trebuchet MS" w:cs="Trebuchet MS"/>
          <w:color w:val="000000" w:themeColor="text1"/>
          <w:spacing w:val="33"/>
          <w:sz w:val="22"/>
          <w:szCs w:val="22"/>
          <w:lang w:val="ro-RO"/>
        </w:rPr>
        <w:t>verificarea si autorizarea la</w:t>
      </w:r>
      <w:r w:rsidR="0015517F"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plata/rambursarea</w:t>
      </w:r>
      <w:r w:rsidRPr="000E7E45">
        <w:rPr>
          <w:rFonts w:ascii="Trebuchet MS" w:eastAsia="Trebuchet MS" w:hAnsi="Trebuchet MS" w:cs="Trebuchet MS"/>
          <w:color w:val="000000" w:themeColor="text1"/>
          <w:spacing w:val="60"/>
          <w:sz w:val="22"/>
          <w:szCs w:val="22"/>
          <w:lang w:val="ro-RO"/>
        </w:rPr>
        <w:t xml:space="preserve"> </w:t>
      </w:r>
      <w:r w:rsidRPr="000E7E45">
        <w:rPr>
          <w:rFonts w:ascii="Trebuchet MS" w:eastAsia="Trebuchet MS" w:hAnsi="Trebuchet MS" w:cs="Trebuchet MS"/>
          <w:color w:val="000000" w:themeColor="text1"/>
          <w:spacing w:val="-1"/>
          <w:sz w:val="22"/>
          <w:szCs w:val="22"/>
          <w:lang w:val="ro-RO"/>
        </w:rPr>
        <w:t>sumelo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9"/>
          <w:sz w:val="22"/>
          <w:szCs w:val="22"/>
          <w:lang w:val="ro-RO"/>
        </w:rPr>
        <w:t xml:space="preserve"> aferente categoriilor de cheltuială afectate de neregulă/fraudă</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proofErr w:type="spellStart"/>
      <w:r w:rsidRPr="000E7E45">
        <w:rPr>
          <w:rFonts w:ascii="Trebuchet MS" w:eastAsia="Trebuchet MS" w:hAnsi="Trebuchet MS" w:cs="Trebuchet MS"/>
          <w:color w:val="000000" w:themeColor="text1"/>
          <w:spacing w:val="-1"/>
          <w:sz w:val="22"/>
          <w:szCs w:val="22"/>
          <w:lang w:val="ro-RO"/>
        </w:rPr>
        <w:t>condiţiil</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8</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alin</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(2</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OU</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66/2011</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respecti</w:t>
      </w:r>
      <w:r w:rsidRPr="000E7E45">
        <w:rPr>
          <w:rFonts w:ascii="Trebuchet MS" w:eastAsia="Trebuchet MS" w:hAnsi="Trebuchet MS" w:cs="Trebuchet MS"/>
          <w:color w:val="000000" w:themeColor="text1"/>
          <w:sz w:val="22"/>
          <w:szCs w:val="22"/>
          <w:lang w:val="ro-RO"/>
        </w:rPr>
        <w:t>v</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care </w:t>
      </w:r>
      <w:r w:rsidRPr="000E7E45">
        <w:rPr>
          <w:rFonts w:ascii="Trebuchet MS" w:eastAsia="Trebuchet MS" w:hAnsi="Trebuchet MS" w:cs="Trebuchet MS"/>
          <w:color w:val="000000" w:themeColor="text1"/>
          <w:sz w:val="22"/>
          <w:szCs w:val="22"/>
          <w:lang w:val="ro-RO"/>
        </w:rPr>
        <w:t>organul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urmărire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penală</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spre</w:t>
      </w:r>
      <w:r w:rsidRPr="000E7E45">
        <w:rPr>
          <w:rFonts w:ascii="Trebuchet MS" w:eastAsia="Trebuchet MS" w:hAnsi="Trebuchet MS" w:cs="Trebuchet MS"/>
          <w:color w:val="000000" w:themeColor="text1"/>
          <w:spacing w:val="1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soluţionare</w:t>
      </w:r>
      <w:proofErr w:type="spellEnd"/>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instanţelor</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judecată.</w:t>
      </w:r>
    </w:p>
    <w:p w14:paraId="2C4E9C02" w14:textId="77777777" w:rsidR="0051442D" w:rsidRPr="000E7E45" w:rsidRDefault="0051442D" w:rsidP="0051442D">
      <w:pPr>
        <w:spacing w:before="9" w:line="140" w:lineRule="exact"/>
        <w:rPr>
          <w:rFonts w:ascii="Trebuchet MS" w:hAnsi="Trebuchet MS"/>
          <w:color w:val="000000" w:themeColor="text1"/>
          <w:sz w:val="22"/>
          <w:szCs w:val="22"/>
          <w:lang w:val="ro-RO"/>
        </w:rPr>
      </w:pPr>
    </w:p>
    <w:p w14:paraId="5EC3BAD0" w14:textId="16ED7E80" w:rsidR="0051442D" w:rsidRPr="000E7E45" w:rsidRDefault="0051442D" w:rsidP="0051442D">
      <w:pPr>
        <w:pStyle w:val="ListParagraph"/>
        <w:numPr>
          <w:ilvl w:val="0"/>
          <w:numId w:val="34"/>
        </w:numPr>
        <w:spacing w:line="247" w:lineRule="auto"/>
        <w:ind w:right="-20"/>
        <w:jc w:val="both"/>
        <w:rPr>
          <w:rFonts w:ascii="Trebuchet MS" w:hAnsi="Trebuchet MS"/>
          <w:color w:val="000000" w:themeColor="text1"/>
          <w:sz w:val="22"/>
          <w:szCs w:val="22"/>
          <w:lang w:val="pt-BR"/>
        </w:rPr>
      </w:pPr>
      <w:bookmarkStart w:id="29" w:name="_Hlk133571527"/>
      <w:r w:rsidRPr="000E7E45">
        <w:rPr>
          <w:rFonts w:ascii="Trebuchet MS" w:eastAsia="Trebuchet MS" w:hAnsi="Trebuchet MS" w:cs="Trebuchet MS"/>
          <w:color w:val="000000" w:themeColor="text1"/>
          <w:spacing w:val="-1"/>
          <w:sz w:val="22"/>
          <w:szCs w:val="22"/>
          <w:lang w:val="ro-RO"/>
        </w:rPr>
        <w:t xml:space="preserve">În aplicarea art. 8 alin. (3) din OUG nr. 66/2011, AMPEO va suspenda </w:t>
      </w:r>
      <w:r w:rsidR="0015517F" w:rsidRPr="000E7E45">
        <w:rPr>
          <w:rFonts w:ascii="Trebuchet MS" w:eastAsia="Trebuchet MS" w:hAnsi="Trebuchet MS" w:cs="Trebuchet MS"/>
          <w:color w:val="000000" w:themeColor="text1"/>
          <w:spacing w:val="-1"/>
          <w:sz w:val="22"/>
          <w:szCs w:val="22"/>
          <w:lang w:val="ro-RO"/>
        </w:rPr>
        <w:t xml:space="preserve">verificarea si autorizarea la </w:t>
      </w:r>
      <w:r w:rsidRPr="000E7E45">
        <w:rPr>
          <w:rFonts w:ascii="Trebuchet MS" w:eastAsia="Trebuchet MS" w:hAnsi="Trebuchet MS" w:cs="Trebuchet MS"/>
          <w:color w:val="000000" w:themeColor="text1"/>
          <w:spacing w:val="-1"/>
          <w:sz w:val="22"/>
          <w:szCs w:val="22"/>
          <w:lang w:val="ro-RO"/>
        </w:rPr>
        <w:t xml:space="preserve">plata/rambursarea sumelor </w:t>
      </w:r>
      <w:r w:rsidRPr="000E7E45">
        <w:rPr>
          <w:rFonts w:ascii="Trebuchet MS" w:eastAsia="Trebuchet MS" w:hAnsi="Trebuchet MS" w:cs="Trebuchet MS"/>
          <w:color w:val="000000" w:themeColor="text1"/>
          <w:spacing w:val="29"/>
          <w:sz w:val="22"/>
          <w:szCs w:val="22"/>
          <w:lang w:val="ro-RO"/>
        </w:rPr>
        <w:t>aferente categoriilor de cheltuială afectate de fraudă,</w:t>
      </w:r>
      <w:r w:rsidRPr="000E7E45">
        <w:rPr>
          <w:rFonts w:ascii="Trebuchet MS" w:eastAsia="Trebuchet MS" w:hAnsi="Trebuchet MS" w:cs="Trebuchet MS"/>
          <w:color w:val="000000" w:themeColor="text1"/>
          <w:spacing w:val="-1"/>
          <w:sz w:val="22"/>
          <w:szCs w:val="22"/>
          <w:lang w:val="ro-RO"/>
        </w:rPr>
        <w:t xml:space="preserve"> solicitate de </w:t>
      </w:r>
      <w:proofErr w:type="spellStart"/>
      <w:r w:rsidRPr="000E7E45">
        <w:rPr>
          <w:rFonts w:ascii="Trebuchet MS" w:eastAsia="Trebuchet MS" w:hAnsi="Trebuchet MS" w:cs="Trebuchet MS"/>
          <w:color w:val="000000" w:themeColor="text1"/>
          <w:spacing w:val="-1"/>
          <w:sz w:val="22"/>
          <w:szCs w:val="22"/>
          <w:lang w:val="ro-RO"/>
        </w:rPr>
        <w:t>catre</w:t>
      </w:r>
      <w:proofErr w:type="spellEnd"/>
      <w:r w:rsidRPr="000E7E45">
        <w:rPr>
          <w:rFonts w:ascii="Trebuchet MS" w:eastAsia="Trebuchet MS" w:hAnsi="Trebuchet MS" w:cs="Trebuchet MS"/>
          <w:color w:val="000000" w:themeColor="text1"/>
          <w:spacing w:val="-1"/>
          <w:sz w:val="22"/>
          <w:szCs w:val="22"/>
          <w:lang w:val="ro-RO"/>
        </w:rPr>
        <w:t xml:space="preserve"> beneficiar, în situația în care, în urma </w:t>
      </w:r>
      <w:r w:rsidR="00DB5123" w:rsidRPr="000E7E45">
        <w:rPr>
          <w:rFonts w:ascii="Trebuchet MS" w:eastAsia="Trebuchet MS" w:hAnsi="Trebuchet MS" w:cs="Trebuchet MS"/>
          <w:color w:val="000000" w:themeColor="text1"/>
          <w:spacing w:val="-1"/>
          <w:sz w:val="22"/>
          <w:szCs w:val="22"/>
          <w:lang w:val="ro-RO"/>
        </w:rPr>
        <w:t>constatărilor de</w:t>
      </w:r>
      <w:r w:rsidR="00974937"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la nivelul structurii de control din cadrul autorității de management</w:t>
      </w:r>
      <w:r w:rsidR="00974937" w:rsidRPr="000E7E45">
        <w:rPr>
          <w:rFonts w:ascii="Trebuchet MS" w:eastAsia="Trebuchet MS" w:hAnsi="Trebuchet MS" w:cs="Trebuchet MS"/>
          <w:color w:val="000000" w:themeColor="text1"/>
          <w:spacing w:val="-1"/>
          <w:sz w:val="22"/>
          <w:szCs w:val="22"/>
          <w:lang w:val="ro-RO"/>
        </w:rPr>
        <w:t xml:space="preserve"> și/sau OI delegat</w:t>
      </w:r>
      <w:r w:rsidR="002036C1" w:rsidRPr="000E7E45">
        <w:rPr>
          <w:rFonts w:ascii="Trebuchet MS" w:eastAsia="Trebuchet MS" w:hAnsi="Trebuchet MS" w:cs="Trebuchet MS"/>
          <w:color w:val="000000" w:themeColor="text1"/>
          <w:spacing w:val="-1"/>
          <w:sz w:val="22"/>
          <w:szCs w:val="22"/>
          <w:lang w:val="ro-RO"/>
        </w:rPr>
        <w:t xml:space="preserve"> au fost identificate indicii de fraudă</w:t>
      </w:r>
      <w:r w:rsidR="003D5B1B" w:rsidRPr="000E7E45">
        <w:rPr>
          <w:rFonts w:ascii="Trebuchet MS" w:eastAsia="Trebuchet MS" w:hAnsi="Trebuchet MS" w:cs="Trebuchet MS"/>
          <w:color w:val="000000" w:themeColor="text1"/>
          <w:spacing w:val="-1"/>
          <w:sz w:val="22"/>
          <w:szCs w:val="22"/>
          <w:lang w:val="ro-RO"/>
        </w:rPr>
        <w:t xml:space="preserve"> si implicit</w:t>
      </w:r>
      <w:r w:rsidRPr="000E7E45">
        <w:rPr>
          <w:rFonts w:ascii="Trebuchet MS" w:eastAsia="Trebuchet MS" w:hAnsi="Trebuchet MS" w:cs="Trebuchet MS"/>
          <w:color w:val="000000" w:themeColor="text1"/>
          <w:spacing w:val="-1"/>
          <w:sz w:val="22"/>
          <w:szCs w:val="22"/>
          <w:lang w:val="ro-RO"/>
        </w:rPr>
        <w:t xml:space="preserve"> a fost sesizat DLAF /organele de cercetare penală</w:t>
      </w:r>
      <w:bookmarkEnd w:id="29"/>
      <w:r w:rsidRPr="000E7E45">
        <w:rPr>
          <w:rFonts w:ascii="Trebuchet MS" w:eastAsia="Trebuchet MS" w:hAnsi="Trebuchet MS" w:cs="Trebuchet MS"/>
          <w:color w:val="000000" w:themeColor="text1"/>
          <w:spacing w:val="-1"/>
          <w:sz w:val="22"/>
          <w:szCs w:val="22"/>
          <w:lang w:val="ro-RO"/>
        </w:rPr>
        <w:t xml:space="preserve">. Suspendarea sumelor se va aplica pana la finalizarea </w:t>
      </w:r>
      <w:proofErr w:type="spellStart"/>
      <w:r w:rsidRPr="000E7E45">
        <w:rPr>
          <w:rFonts w:ascii="Trebuchet MS" w:eastAsia="Trebuchet MS" w:hAnsi="Trebuchet MS" w:cs="Trebuchet MS"/>
          <w:color w:val="000000" w:themeColor="text1"/>
          <w:spacing w:val="-1"/>
          <w:sz w:val="22"/>
          <w:szCs w:val="22"/>
          <w:lang w:val="ro-RO"/>
        </w:rPr>
        <w:t>verificarilor</w:t>
      </w:r>
      <w:proofErr w:type="spellEnd"/>
      <w:r w:rsidRPr="000E7E45">
        <w:rPr>
          <w:rFonts w:ascii="Trebuchet MS" w:eastAsia="Trebuchet MS" w:hAnsi="Trebuchet MS" w:cs="Trebuchet MS"/>
          <w:color w:val="000000" w:themeColor="text1"/>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0E7E45">
        <w:rPr>
          <w:rFonts w:ascii="Trebuchet MS" w:eastAsia="Trebuchet MS" w:hAnsi="Trebuchet MS" w:cs="Trebuchet MS"/>
          <w:color w:val="000000" w:themeColor="text1"/>
          <w:spacing w:val="-1"/>
          <w:sz w:val="22"/>
          <w:szCs w:val="22"/>
          <w:lang w:val="ro-RO"/>
        </w:rPr>
        <w:t>şi</w:t>
      </w:r>
      <w:proofErr w:type="spellEnd"/>
      <w:r w:rsidRPr="000E7E45">
        <w:rPr>
          <w:rFonts w:ascii="Trebuchet MS" w:eastAsia="Trebuchet MS" w:hAnsi="Trebuchet MS" w:cs="Trebuchet MS"/>
          <w:color w:val="000000" w:themeColor="text1"/>
          <w:spacing w:val="-1"/>
          <w:sz w:val="22"/>
          <w:szCs w:val="22"/>
          <w:lang w:val="ro-RO"/>
        </w:rPr>
        <w:t xml:space="preserve"> suspendarea aplicării prevederilor contractului de </w:t>
      </w:r>
      <w:proofErr w:type="spellStart"/>
      <w:r w:rsidRPr="000E7E45">
        <w:rPr>
          <w:rFonts w:ascii="Trebuchet MS" w:eastAsia="Trebuchet MS" w:hAnsi="Trebuchet MS" w:cs="Trebuchet MS"/>
          <w:color w:val="000000" w:themeColor="text1"/>
          <w:spacing w:val="-1"/>
          <w:sz w:val="22"/>
          <w:szCs w:val="22"/>
          <w:lang w:val="ro-RO"/>
        </w:rPr>
        <w:t>finanţare</w:t>
      </w:r>
      <w:proofErr w:type="spellEnd"/>
      <w:r w:rsidRPr="000E7E45">
        <w:rPr>
          <w:rFonts w:ascii="Trebuchet MS" w:eastAsia="Trebuchet MS" w:hAnsi="Trebuchet MS" w:cs="Trebuchet MS"/>
          <w:color w:val="000000" w:themeColor="text1"/>
          <w:spacing w:val="-1"/>
          <w:sz w:val="22"/>
          <w:szCs w:val="22"/>
          <w:lang w:val="ro-RO"/>
        </w:rPr>
        <w:t xml:space="preserve"> în vederea prelungirii perioadei de implementare a acestora, cu încadrarea în perioada de eligibilitate a cheltuielilor conform prevederilor art. 63 alin (2) din Regulamentul UE 2021/1060.</w:t>
      </w:r>
    </w:p>
    <w:p w14:paraId="0246A7D9" w14:textId="77777777" w:rsidR="00213252" w:rsidRPr="000E7E45" w:rsidRDefault="00213252" w:rsidP="00A33CDA">
      <w:pPr>
        <w:pStyle w:val="ListParagraph"/>
        <w:rPr>
          <w:rFonts w:ascii="Trebuchet MS" w:hAnsi="Trebuchet MS"/>
          <w:color w:val="000000" w:themeColor="text1"/>
          <w:sz w:val="22"/>
          <w:szCs w:val="22"/>
          <w:lang w:val="pt-BR"/>
        </w:rPr>
      </w:pPr>
    </w:p>
    <w:p w14:paraId="2F8A2A99" w14:textId="7FEE2A48" w:rsidR="000B3971" w:rsidRPr="000E7E45" w:rsidRDefault="00213252" w:rsidP="00A33CDA">
      <w:pPr>
        <w:pStyle w:val="ListParagraph"/>
        <w:numPr>
          <w:ilvl w:val="0"/>
          <w:numId w:val="34"/>
        </w:numPr>
        <w:spacing w:line="247" w:lineRule="auto"/>
        <w:ind w:right="-20"/>
        <w:jc w:val="both"/>
        <w:rPr>
          <w:rFonts w:ascii="Trebuchet MS" w:hAnsi="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În situația în care există suspiciuni emise care privesc nereguli individuale și ”erori extrapolate”, în urma investigațiilor efectuate asupra neregulii individuale, autorit</w:t>
      </w:r>
      <w:r w:rsidR="00F26090" w:rsidRPr="000E7E45">
        <w:rPr>
          <w:rFonts w:ascii="Trebuchet MS" w:eastAsia="Trebuchet MS" w:hAnsi="Trebuchet MS" w:cs="Trebuchet MS"/>
          <w:color w:val="000000" w:themeColor="text1"/>
          <w:sz w:val="22"/>
          <w:szCs w:val="22"/>
          <w:lang w:val="ro-RO"/>
        </w:rPr>
        <w:t>atea</w:t>
      </w:r>
      <w:r w:rsidRPr="000E7E45">
        <w:rPr>
          <w:rFonts w:ascii="Trebuchet MS" w:eastAsia="Trebuchet MS" w:hAnsi="Trebuchet MS" w:cs="Trebuchet MS"/>
          <w:color w:val="000000" w:themeColor="text1"/>
          <w:sz w:val="22"/>
          <w:szCs w:val="22"/>
          <w:lang w:val="ro-RO"/>
        </w:rPr>
        <w:t xml:space="preserve"> de management/organismul intermediar va emite actele de control în care creanța bugetară va fi compusă din suma aferentă neregulii individuale și suma privind calculul ”erorii extrapolate</w:t>
      </w:r>
      <w:r w:rsidR="00B77237"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stabilită în suspiciune.</w:t>
      </w:r>
    </w:p>
    <w:p w14:paraId="2CBD388A" w14:textId="77777777" w:rsidR="006D0AD3" w:rsidRPr="000E7E45" w:rsidRDefault="006D0AD3" w:rsidP="000E7E45">
      <w:pPr>
        <w:pStyle w:val="ListParagraph"/>
        <w:rPr>
          <w:rFonts w:ascii="Trebuchet MS" w:hAnsi="Trebuchet MS"/>
          <w:color w:val="000000" w:themeColor="text1"/>
          <w:sz w:val="22"/>
          <w:szCs w:val="22"/>
          <w:lang w:val="pt-BR"/>
        </w:rPr>
      </w:pPr>
    </w:p>
    <w:p w14:paraId="173BC23B" w14:textId="4B7B233F" w:rsidR="006D0AD3" w:rsidRPr="000E7E45" w:rsidRDefault="006D0AD3" w:rsidP="000E7E45">
      <w:pPr>
        <w:pStyle w:val="ListParagraph"/>
        <w:numPr>
          <w:ilvl w:val="0"/>
          <w:numId w:val="34"/>
        </w:numPr>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 Prin </w:t>
      </w:r>
      <w:proofErr w:type="spellStart"/>
      <w:r w:rsidRPr="000E7E45">
        <w:rPr>
          <w:rFonts w:ascii="Trebuchet MS" w:hAnsi="Trebuchet MS"/>
          <w:color w:val="000000" w:themeColor="text1"/>
          <w:sz w:val="22"/>
          <w:szCs w:val="22"/>
          <w:lang w:val="ro-RO"/>
        </w:rPr>
        <w:t>exceptie</w:t>
      </w:r>
      <w:proofErr w:type="spellEnd"/>
      <w:r w:rsidRPr="000E7E45">
        <w:rPr>
          <w:rFonts w:ascii="Trebuchet MS" w:hAnsi="Trebuchet MS"/>
          <w:color w:val="000000" w:themeColor="text1"/>
          <w:sz w:val="22"/>
          <w:szCs w:val="22"/>
          <w:lang w:val="ro-RO"/>
        </w:rPr>
        <w:t xml:space="preserv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0E7E45">
        <w:rPr>
          <w:rFonts w:ascii="Trebuchet MS" w:hAnsi="Trebuchet MS"/>
          <w:color w:val="000000" w:themeColor="text1"/>
          <w:sz w:val="22"/>
          <w:szCs w:val="22"/>
          <w:lang w:val="ro-RO"/>
        </w:rPr>
        <w:t>tranziţie</w:t>
      </w:r>
      <w:proofErr w:type="spellEnd"/>
      <w:r w:rsidRPr="000E7E45">
        <w:rPr>
          <w:rFonts w:ascii="Trebuchet MS" w:hAnsi="Trebuchet MS"/>
          <w:color w:val="000000" w:themeColor="text1"/>
          <w:sz w:val="22"/>
          <w:szCs w:val="22"/>
          <w:lang w:val="ro-RO"/>
        </w:rPr>
        <w:t xml:space="preserve"> justă, sumele aferente categoriilor de cheltuială afectate de fraudă, solicitate de </w:t>
      </w:r>
      <w:proofErr w:type="spellStart"/>
      <w:r w:rsidRPr="000E7E45">
        <w:rPr>
          <w:rFonts w:ascii="Trebuchet MS" w:hAnsi="Trebuchet MS"/>
          <w:color w:val="000000" w:themeColor="text1"/>
          <w:sz w:val="22"/>
          <w:szCs w:val="22"/>
          <w:lang w:val="ro-RO"/>
        </w:rPr>
        <w:t>catre</w:t>
      </w:r>
      <w:proofErr w:type="spellEnd"/>
      <w:r w:rsidRPr="000E7E45">
        <w:rPr>
          <w:rFonts w:ascii="Trebuchet MS" w:hAnsi="Trebuchet MS"/>
          <w:color w:val="000000" w:themeColor="text1"/>
          <w:sz w:val="22"/>
          <w:szCs w:val="22"/>
          <w:lang w:val="ro-RO"/>
        </w:rPr>
        <w:t xml:space="preserve"> beneficiar prin cereri de rambursare/ de plată, pot fi achitate până la trimiterea in judecată. Plata/rambursarea acestor sume va fi condiționată de prezentarea unui instrument de garantare, emis în </w:t>
      </w:r>
      <w:proofErr w:type="spellStart"/>
      <w:r w:rsidRPr="000E7E45">
        <w:rPr>
          <w:rFonts w:ascii="Trebuchet MS" w:hAnsi="Trebuchet MS"/>
          <w:color w:val="000000" w:themeColor="text1"/>
          <w:sz w:val="22"/>
          <w:szCs w:val="22"/>
          <w:lang w:val="ro-RO"/>
        </w:rPr>
        <w:t>condiţiile</w:t>
      </w:r>
      <w:proofErr w:type="spellEnd"/>
      <w:r w:rsidRPr="000E7E45">
        <w:rPr>
          <w:rFonts w:ascii="Trebuchet MS" w:hAnsi="Trebuchet MS"/>
          <w:color w:val="000000" w:themeColor="text1"/>
          <w:sz w:val="22"/>
          <w:szCs w:val="22"/>
          <w:lang w:val="ro-RO"/>
        </w:rPr>
        <w:t xml:space="preserve"> legii de către o societate bancară sau de către o societate de asigurări, în cuantumul sumei solicitate la rambursare/plată prin cererea curentă.</w:t>
      </w:r>
    </w:p>
    <w:bookmarkEnd w:id="28"/>
    <w:p w14:paraId="3A88438D" w14:textId="77777777" w:rsidR="000B3971" w:rsidRPr="000E7E45" w:rsidRDefault="000B3971">
      <w:pPr>
        <w:spacing w:line="200" w:lineRule="exact"/>
        <w:rPr>
          <w:rFonts w:ascii="Trebuchet MS" w:hAnsi="Trebuchet MS"/>
          <w:color w:val="000000" w:themeColor="text1"/>
          <w:sz w:val="22"/>
          <w:szCs w:val="22"/>
          <w:lang w:val="ro-RO"/>
        </w:rPr>
      </w:pPr>
    </w:p>
    <w:p w14:paraId="18943DC2" w14:textId="77777777" w:rsidR="000B3971" w:rsidRPr="000E7E45" w:rsidRDefault="000B3971">
      <w:pPr>
        <w:spacing w:line="200" w:lineRule="exact"/>
        <w:rPr>
          <w:rFonts w:ascii="Trebuchet MS" w:hAnsi="Trebuchet MS"/>
          <w:color w:val="000000" w:themeColor="text1"/>
          <w:sz w:val="22"/>
          <w:szCs w:val="22"/>
          <w:lang w:val="ro-RO"/>
        </w:rPr>
      </w:pPr>
    </w:p>
    <w:p w14:paraId="394A2131" w14:textId="77777777" w:rsidR="009B1F6F" w:rsidRPr="000E7E45" w:rsidRDefault="009B1F6F">
      <w:pPr>
        <w:spacing w:line="200" w:lineRule="exact"/>
        <w:rPr>
          <w:rFonts w:ascii="Trebuchet MS" w:hAnsi="Trebuchet MS"/>
          <w:color w:val="000000" w:themeColor="text1"/>
          <w:sz w:val="22"/>
          <w:szCs w:val="22"/>
          <w:lang w:val="ro-RO"/>
        </w:rPr>
      </w:pPr>
    </w:p>
    <w:p w14:paraId="6097AAE3" w14:textId="77777777" w:rsidR="000B3971" w:rsidRPr="000E7E45" w:rsidRDefault="000B3971" w:rsidP="002A1EE7">
      <w:pPr>
        <w:spacing w:before="12" w:line="220" w:lineRule="exact"/>
        <w:jc w:val="both"/>
        <w:rPr>
          <w:rFonts w:ascii="Trebuchet MS" w:hAnsi="Trebuchet MS"/>
          <w:color w:val="000000" w:themeColor="text1"/>
          <w:sz w:val="22"/>
          <w:szCs w:val="22"/>
          <w:lang w:val="ro-RO"/>
        </w:rPr>
      </w:pPr>
    </w:p>
    <w:p w14:paraId="3583B79C" w14:textId="572AFAAA" w:rsidR="000B3971" w:rsidRPr="000E7E45" w:rsidRDefault="000B3971" w:rsidP="002A1EE7">
      <w:pPr>
        <w:spacing w:before="53" w:line="180" w:lineRule="exact"/>
        <w:ind w:left="133" w:right="113"/>
        <w:jc w:val="both"/>
        <w:rPr>
          <w:rFonts w:ascii="Trebuchet MS" w:eastAsia="Trebuchet MS" w:hAnsi="Trebuchet MS" w:cstheme="minorHAnsi"/>
          <w:color w:val="000000" w:themeColor="text1"/>
          <w:sz w:val="22"/>
          <w:szCs w:val="22"/>
          <w:lang w:val="ro-RO"/>
        </w:rPr>
      </w:pPr>
    </w:p>
    <w:sectPr w:rsidR="000B3971" w:rsidRPr="000E7E45" w:rsidSect="009B75CE">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16B98" w14:textId="77777777" w:rsidR="009B75CE" w:rsidRDefault="009B75CE">
      <w:r>
        <w:separator/>
      </w:r>
    </w:p>
  </w:endnote>
  <w:endnote w:type="continuationSeparator" w:id="0">
    <w:p w14:paraId="49E20430" w14:textId="77777777" w:rsidR="009B75CE" w:rsidRDefault="009B7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65587" w14:textId="77777777" w:rsidR="009B75CE" w:rsidRDefault="009B75CE">
      <w:r>
        <w:separator/>
      </w:r>
    </w:p>
  </w:footnote>
  <w:footnote w:type="continuationSeparator" w:id="0">
    <w:p w14:paraId="3820CDBE" w14:textId="77777777" w:rsidR="009B75CE" w:rsidRDefault="009B75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863"/>
    <w:rsid w:val="00012FB9"/>
    <w:rsid w:val="0001370C"/>
    <w:rsid w:val="00013AD6"/>
    <w:rsid w:val="00014024"/>
    <w:rsid w:val="00021704"/>
    <w:rsid w:val="00025C7F"/>
    <w:rsid w:val="00030016"/>
    <w:rsid w:val="000304BD"/>
    <w:rsid w:val="000313BF"/>
    <w:rsid w:val="0004270D"/>
    <w:rsid w:val="00044BCA"/>
    <w:rsid w:val="00046F0F"/>
    <w:rsid w:val="00056737"/>
    <w:rsid w:val="00060CFA"/>
    <w:rsid w:val="00063BDE"/>
    <w:rsid w:val="000644BA"/>
    <w:rsid w:val="00070671"/>
    <w:rsid w:val="00072785"/>
    <w:rsid w:val="00076539"/>
    <w:rsid w:val="00080458"/>
    <w:rsid w:val="000867D7"/>
    <w:rsid w:val="00090357"/>
    <w:rsid w:val="000920A3"/>
    <w:rsid w:val="00092E3F"/>
    <w:rsid w:val="000951BF"/>
    <w:rsid w:val="00096F60"/>
    <w:rsid w:val="000974FE"/>
    <w:rsid w:val="00097DF3"/>
    <w:rsid w:val="000B286B"/>
    <w:rsid w:val="000B3971"/>
    <w:rsid w:val="000B4212"/>
    <w:rsid w:val="000C2ADC"/>
    <w:rsid w:val="000E1932"/>
    <w:rsid w:val="000E2310"/>
    <w:rsid w:val="000E6267"/>
    <w:rsid w:val="000E7E45"/>
    <w:rsid w:val="000F0220"/>
    <w:rsid w:val="000F15B8"/>
    <w:rsid w:val="000F2F4D"/>
    <w:rsid w:val="000F74D4"/>
    <w:rsid w:val="001014B1"/>
    <w:rsid w:val="001055EF"/>
    <w:rsid w:val="001147D4"/>
    <w:rsid w:val="0011483F"/>
    <w:rsid w:val="00116F1A"/>
    <w:rsid w:val="00117C87"/>
    <w:rsid w:val="00121431"/>
    <w:rsid w:val="00123CB8"/>
    <w:rsid w:val="00125F4A"/>
    <w:rsid w:val="00134D22"/>
    <w:rsid w:val="00135586"/>
    <w:rsid w:val="00143AE3"/>
    <w:rsid w:val="0015517F"/>
    <w:rsid w:val="00160E5A"/>
    <w:rsid w:val="00161299"/>
    <w:rsid w:val="001640E1"/>
    <w:rsid w:val="00167228"/>
    <w:rsid w:val="001726E9"/>
    <w:rsid w:val="001775F6"/>
    <w:rsid w:val="0018322E"/>
    <w:rsid w:val="0018382F"/>
    <w:rsid w:val="00184352"/>
    <w:rsid w:val="0019070D"/>
    <w:rsid w:val="00191492"/>
    <w:rsid w:val="00193D20"/>
    <w:rsid w:val="001944E7"/>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A8B"/>
    <w:rsid w:val="00220663"/>
    <w:rsid w:val="0022357D"/>
    <w:rsid w:val="00227EAC"/>
    <w:rsid w:val="0023782C"/>
    <w:rsid w:val="00251AB8"/>
    <w:rsid w:val="00251DE1"/>
    <w:rsid w:val="00253793"/>
    <w:rsid w:val="00255F5F"/>
    <w:rsid w:val="00256DB4"/>
    <w:rsid w:val="00262A81"/>
    <w:rsid w:val="00262F7C"/>
    <w:rsid w:val="00265449"/>
    <w:rsid w:val="002663DC"/>
    <w:rsid w:val="00266EA5"/>
    <w:rsid w:val="00267888"/>
    <w:rsid w:val="00274AD9"/>
    <w:rsid w:val="002820A1"/>
    <w:rsid w:val="00284781"/>
    <w:rsid w:val="0028608C"/>
    <w:rsid w:val="00287DA6"/>
    <w:rsid w:val="00291CB4"/>
    <w:rsid w:val="00293C5E"/>
    <w:rsid w:val="0029475F"/>
    <w:rsid w:val="0029589D"/>
    <w:rsid w:val="00295A33"/>
    <w:rsid w:val="002A0799"/>
    <w:rsid w:val="002A1EE7"/>
    <w:rsid w:val="002A4550"/>
    <w:rsid w:val="002B0CD0"/>
    <w:rsid w:val="002B404E"/>
    <w:rsid w:val="002C30A6"/>
    <w:rsid w:val="002C5065"/>
    <w:rsid w:val="002C79A6"/>
    <w:rsid w:val="002D0215"/>
    <w:rsid w:val="002D0EE8"/>
    <w:rsid w:val="002D1282"/>
    <w:rsid w:val="002D4E03"/>
    <w:rsid w:val="002E14F6"/>
    <w:rsid w:val="002E1511"/>
    <w:rsid w:val="002F1081"/>
    <w:rsid w:val="002F2057"/>
    <w:rsid w:val="00304481"/>
    <w:rsid w:val="00305590"/>
    <w:rsid w:val="0031357D"/>
    <w:rsid w:val="00322DAA"/>
    <w:rsid w:val="00323719"/>
    <w:rsid w:val="00323729"/>
    <w:rsid w:val="003253F3"/>
    <w:rsid w:val="00331D5C"/>
    <w:rsid w:val="00336234"/>
    <w:rsid w:val="00336E5B"/>
    <w:rsid w:val="00350C3F"/>
    <w:rsid w:val="00351379"/>
    <w:rsid w:val="00351EDE"/>
    <w:rsid w:val="00352A5F"/>
    <w:rsid w:val="00360B5E"/>
    <w:rsid w:val="00361CB0"/>
    <w:rsid w:val="00363416"/>
    <w:rsid w:val="00364028"/>
    <w:rsid w:val="0036774E"/>
    <w:rsid w:val="00367847"/>
    <w:rsid w:val="00371B8C"/>
    <w:rsid w:val="0037200D"/>
    <w:rsid w:val="00372D2E"/>
    <w:rsid w:val="003731B3"/>
    <w:rsid w:val="00377783"/>
    <w:rsid w:val="00377DF3"/>
    <w:rsid w:val="00384598"/>
    <w:rsid w:val="00390D96"/>
    <w:rsid w:val="00394C14"/>
    <w:rsid w:val="003A4BFB"/>
    <w:rsid w:val="003A6E16"/>
    <w:rsid w:val="003A6E17"/>
    <w:rsid w:val="003B43BE"/>
    <w:rsid w:val="003B63F2"/>
    <w:rsid w:val="003C0BC2"/>
    <w:rsid w:val="003C1323"/>
    <w:rsid w:val="003C3129"/>
    <w:rsid w:val="003C4C66"/>
    <w:rsid w:val="003C7CBA"/>
    <w:rsid w:val="003D09B4"/>
    <w:rsid w:val="003D1D7C"/>
    <w:rsid w:val="003D311F"/>
    <w:rsid w:val="003D37C4"/>
    <w:rsid w:val="003D38BC"/>
    <w:rsid w:val="003D558A"/>
    <w:rsid w:val="003D5B1B"/>
    <w:rsid w:val="003D66C7"/>
    <w:rsid w:val="003D6835"/>
    <w:rsid w:val="003E7D91"/>
    <w:rsid w:val="003F00BF"/>
    <w:rsid w:val="003F1F47"/>
    <w:rsid w:val="003F3517"/>
    <w:rsid w:val="003F45E2"/>
    <w:rsid w:val="003F660B"/>
    <w:rsid w:val="00404EAA"/>
    <w:rsid w:val="00406095"/>
    <w:rsid w:val="0041624B"/>
    <w:rsid w:val="00420411"/>
    <w:rsid w:val="00426316"/>
    <w:rsid w:val="004274A4"/>
    <w:rsid w:val="00446A11"/>
    <w:rsid w:val="004478EB"/>
    <w:rsid w:val="00460BA2"/>
    <w:rsid w:val="00466F7C"/>
    <w:rsid w:val="00475EB2"/>
    <w:rsid w:val="0047742D"/>
    <w:rsid w:val="00483038"/>
    <w:rsid w:val="00494BEF"/>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286D"/>
    <w:rsid w:val="005069DC"/>
    <w:rsid w:val="00512ABF"/>
    <w:rsid w:val="00513448"/>
    <w:rsid w:val="00513F69"/>
    <w:rsid w:val="0051416F"/>
    <w:rsid w:val="0051442D"/>
    <w:rsid w:val="005208EA"/>
    <w:rsid w:val="00530770"/>
    <w:rsid w:val="00532248"/>
    <w:rsid w:val="00534D07"/>
    <w:rsid w:val="00537E90"/>
    <w:rsid w:val="0055389D"/>
    <w:rsid w:val="00555534"/>
    <w:rsid w:val="00560BE2"/>
    <w:rsid w:val="00561DBB"/>
    <w:rsid w:val="005638A9"/>
    <w:rsid w:val="00564349"/>
    <w:rsid w:val="0057275D"/>
    <w:rsid w:val="00576DCC"/>
    <w:rsid w:val="00577BE6"/>
    <w:rsid w:val="005820B2"/>
    <w:rsid w:val="00582A35"/>
    <w:rsid w:val="00582EC6"/>
    <w:rsid w:val="00584E1F"/>
    <w:rsid w:val="00585631"/>
    <w:rsid w:val="00590FAD"/>
    <w:rsid w:val="005913B8"/>
    <w:rsid w:val="005A0506"/>
    <w:rsid w:val="005A643B"/>
    <w:rsid w:val="005B02C7"/>
    <w:rsid w:val="005B2440"/>
    <w:rsid w:val="005B2994"/>
    <w:rsid w:val="005B2CD9"/>
    <w:rsid w:val="005C2BC4"/>
    <w:rsid w:val="005C4740"/>
    <w:rsid w:val="005D0057"/>
    <w:rsid w:val="005D06E1"/>
    <w:rsid w:val="005D0A41"/>
    <w:rsid w:val="005D59B0"/>
    <w:rsid w:val="005D7CD2"/>
    <w:rsid w:val="005E34DF"/>
    <w:rsid w:val="005F0D43"/>
    <w:rsid w:val="005F228A"/>
    <w:rsid w:val="005F6706"/>
    <w:rsid w:val="0060059C"/>
    <w:rsid w:val="00602615"/>
    <w:rsid w:val="00602AD0"/>
    <w:rsid w:val="006051B0"/>
    <w:rsid w:val="00611E52"/>
    <w:rsid w:val="0061266A"/>
    <w:rsid w:val="0062531C"/>
    <w:rsid w:val="006265E3"/>
    <w:rsid w:val="00627479"/>
    <w:rsid w:val="006309BF"/>
    <w:rsid w:val="00635121"/>
    <w:rsid w:val="006356C3"/>
    <w:rsid w:val="00637209"/>
    <w:rsid w:val="00643C41"/>
    <w:rsid w:val="006539FB"/>
    <w:rsid w:val="0065462D"/>
    <w:rsid w:val="00655C3E"/>
    <w:rsid w:val="00657BCD"/>
    <w:rsid w:val="00667EED"/>
    <w:rsid w:val="00674C20"/>
    <w:rsid w:val="00677E9A"/>
    <w:rsid w:val="0068198A"/>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76F0"/>
    <w:rsid w:val="006C55AA"/>
    <w:rsid w:val="006C6F71"/>
    <w:rsid w:val="006D0888"/>
    <w:rsid w:val="006D0AD3"/>
    <w:rsid w:val="006D5691"/>
    <w:rsid w:val="006D7681"/>
    <w:rsid w:val="006E5E66"/>
    <w:rsid w:val="006E77C8"/>
    <w:rsid w:val="006F17C6"/>
    <w:rsid w:val="006F4A26"/>
    <w:rsid w:val="006F4D50"/>
    <w:rsid w:val="006F60FA"/>
    <w:rsid w:val="007038AF"/>
    <w:rsid w:val="00706E87"/>
    <w:rsid w:val="007101C7"/>
    <w:rsid w:val="00711ACF"/>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76E8D"/>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0F32"/>
    <w:rsid w:val="00811168"/>
    <w:rsid w:val="00825B14"/>
    <w:rsid w:val="0083376A"/>
    <w:rsid w:val="00842B02"/>
    <w:rsid w:val="00842E50"/>
    <w:rsid w:val="008477DB"/>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60A5"/>
    <w:rsid w:val="0089667B"/>
    <w:rsid w:val="0089667D"/>
    <w:rsid w:val="00896F55"/>
    <w:rsid w:val="008A18C2"/>
    <w:rsid w:val="008A32BF"/>
    <w:rsid w:val="008A3DA5"/>
    <w:rsid w:val="008B267D"/>
    <w:rsid w:val="008B6D7A"/>
    <w:rsid w:val="008B7E34"/>
    <w:rsid w:val="008C0A98"/>
    <w:rsid w:val="008C532E"/>
    <w:rsid w:val="008C57EA"/>
    <w:rsid w:val="008C5F5F"/>
    <w:rsid w:val="008C658F"/>
    <w:rsid w:val="008D2259"/>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97359"/>
    <w:rsid w:val="009A3132"/>
    <w:rsid w:val="009A3240"/>
    <w:rsid w:val="009B04AD"/>
    <w:rsid w:val="009B0B1C"/>
    <w:rsid w:val="009B1F6F"/>
    <w:rsid w:val="009B42A6"/>
    <w:rsid w:val="009B6D59"/>
    <w:rsid w:val="009B75CE"/>
    <w:rsid w:val="009C1189"/>
    <w:rsid w:val="009C24A7"/>
    <w:rsid w:val="009C55C6"/>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8AA"/>
    <w:rsid w:val="00A02C3E"/>
    <w:rsid w:val="00A03EA1"/>
    <w:rsid w:val="00A047A9"/>
    <w:rsid w:val="00A064B5"/>
    <w:rsid w:val="00A10522"/>
    <w:rsid w:val="00A15B58"/>
    <w:rsid w:val="00A214EA"/>
    <w:rsid w:val="00A22FA6"/>
    <w:rsid w:val="00A275A7"/>
    <w:rsid w:val="00A276E7"/>
    <w:rsid w:val="00A27A5F"/>
    <w:rsid w:val="00A27D99"/>
    <w:rsid w:val="00A33CDA"/>
    <w:rsid w:val="00A365E9"/>
    <w:rsid w:val="00A42018"/>
    <w:rsid w:val="00A50AA0"/>
    <w:rsid w:val="00A55E8F"/>
    <w:rsid w:val="00A5646F"/>
    <w:rsid w:val="00A57296"/>
    <w:rsid w:val="00A57BA8"/>
    <w:rsid w:val="00A60E1E"/>
    <w:rsid w:val="00A61471"/>
    <w:rsid w:val="00A620B0"/>
    <w:rsid w:val="00A6278A"/>
    <w:rsid w:val="00A716A0"/>
    <w:rsid w:val="00A719D1"/>
    <w:rsid w:val="00A73F29"/>
    <w:rsid w:val="00A751BE"/>
    <w:rsid w:val="00A77162"/>
    <w:rsid w:val="00A8038D"/>
    <w:rsid w:val="00A8075D"/>
    <w:rsid w:val="00A81262"/>
    <w:rsid w:val="00A8177A"/>
    <w:rsid w:val="00A861EB"/>
    <w:rsid w:val="00A903A7"/>
    <w:rsid w:val="00A915CF"/>
    <w:rsid w:val="00AA232E"/>
    <w:rsid w:val="00AA3ACF"/>
    <w:rsid w:val="00AA7B64"/>
    <w:rsid w:val="00AC0F2C"/>
    <w:rsid w:val="00AC1A21"/>
    <w:rsid w:val="00AC2654"/>
    <w:rsid w:val="00AC2B11"/>
    <w:rsid w:val="00AC7D89"/>
    <w:rsid w:val="00AD3A7E"/>
    <w:rsid w:val="00AD4721"/>
    <w:rsid w:val="00AD55B6"/>
    <w:rsid w:val="00AD74EE"/>
    <w:rsid w:val="00AE2AE6"/>
    <w:rsid w:val="00AE6A30"/>
    <w:rsid w:val="00AE7E2D"/>
    <w:rsid w:val="00AF7BC8"/>
    <w:rsid w:val="00B03C02"/>
    <w:rsid w:val="00B07A25"/>
    <w:rsid w:val="00B17E40"/>
    <w:rsid w:val="00B20B9C"/>
    <w:rsid w:val="00B2588D"/>
    <w:rsid w:val="00B30519"/>
    <w:rsid w:val="00B3280A"/>
    <w:rsid w:val="00B33024"/>
    <w:rsid w:val="00B3312C"/>
    <w:rsid w:val="00B349C8"/>
    <w:rsid w:val="00B369B4"/>
    <w:rsid w:val="00B4007E"/>
    <w:rsid w:val="00B40D37"/>
    <w:rsid w:val="00B754EE"/>
    <w:rsid w:val="00B77237"/>
    <w:rsid w:val="00B85BC2"/>
    <w:rsid w:val="00B85D6C"/>
    <w:rsid w:val="00B869C2"/>
    <w:rsid w:val="00BA3E8D"/>
    <w:rsid w:val="00BA4582"/>
    <w:rsid w:val="00BA632F"/>
    <w:rsid w:val="00BA72D0"/>
    <w:rsid w:val="00BA7DB0"/>
    <w:rsid w:val="00BB2181"/>
    <w:rsid w:val="00BB3D18"/>
    <w:rsid w:val="00BB7A1E"/>
    <w:rsid w:val="00BC2237"/>
    <w:rsid w:val="00BE274A"/>
    <w:rsid w:val="00BE53D3"/>
    <w:rsid w:val="00BE5AAF"/>
    <w:rsid w:val="00BF494D"/>
    <w:rsid w:val="00C030AB"/>
    <w:rsid w:val="00C03C11"/>
    <w:rsid w:val="00C061E5"/>
    <w:rsid w:val="00C10D86"/>
    <w:rsid w:val="00C117B5"/>
    <w:rsid w:val="00C16E5E"/>
    <w:rsid w:val="00C17502"/>
    <w:rsid w:val="00C220DA"/>
    <w:rsid w:val="00C22DAB"/>
    <w:rsid w:val="00C23FB6"/>
    <w:rsid w:val="00C31593"/>
    <w:rsid w:val="00C3255A"/>
    <w:rsid w:val="00C347F0"/>
    <w:rsid w:val="00C41A4E"/>
    <w:rsid w:val="00C50706"/>
    <w:rsid w:val="00C63D06"/>
    <w:rsid w:val="00C66926"/>
    <w:rsid w:val="00C67EAA"/>
    <w:rsid w:val="00C7150F"/>
    <w:rsid w:val="00C75526"/>
    <w:rsid w:val="00C84D07"/>
    <w:rsid w:val="00C902D2"/>
    <w:rsid w:val="00C90930"/>
    <w:rsid w:val="00C96F72"/>
    <w:rsid w:val="00C9768E"/>
    <w:rsid w:val="00CA05D1"/>
    <w:rsid w:val="00CA37FD"/>
    <w:rsid w:val="00CA4844"/>
    <w:rsid w:val="00CA6AE7"/>
    <w:rsid w:val="00CB334B"/>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042"/>
    <w:rsid w:val="00D546CE"/>
    <w:rsid w:val="00D547B3"/>
    <w:rsid w:val="00D62781"/>
    <w:rsid w:val="00D65FC0"/>
    <w:rsid w:val="00D70327"/>
    <w:rsid w:val="00D717EE"/>
    <w:rsid w:val="00D80FCA"/>
    <w:rsid w:val="00D81741"/>
    <w:rsid w:val="00D81A63"/>
    <w:rsid w:val="00D87924"/>
    <w:rsid w:val="00D92050"/>
    <w:rsid w:val="00D969DA"/>
    <w:rsid w:val="00D97EB5"/>
    <w:rsid w:val="00DA1BFD"/>
    <w:rsid w:val="00DB2C1D"/>
    <w:rsid w:val="00DB5123"/>
    <w:rsid w:val="00DB5204"/>
    <w:rsid w:val="00DC103D"/>
    <w:rsid w:val="00DC36DA"/>
    <w:rsid w:val="00DC3D3D"/>
    <w:rsid w:val="00DC3E4D"/>
    <w:rsid w:val="00DD0806"/>
    <w:rsid w:val="00DD33D1"/>
    <w:rsid w:val="00DD494D"/>
    <w:rsid w:val="00DE05F2"/>
    <w:rsid w:val="00DE1049"/>
    <w:rsid w:val="00DE27C3"/>
    <w:rsid w:val="00DE2E37"/>
    <w:rsid w:val="00DE71E2"/>
    <w:rsid w:val="00DE72FC"/>
    <w:rsid w:val="00DF255C"/>
    <w:rsid w:val="00DF2B00"/>
    <w:rsid w:val="00DF370D"/>
    <w:rsid w:val="00DF4030"/>
    <w:rsid w:val="00DF4544"/>
    <w:rsid w:val="00DF55A2"/>
    <w:rsid w:val="00DF67D8"/>
    <w:rsid w:val="00DF7841"/>
    <w:rsid w:val="00E025E8"/>
    <w:rsid w:val="00E045D0"/>
    <w:rsid w:val="00E05562"/>
    <w:rsid w:val="00E15043"/>
    <w:rsid w:val="00E158BC"/>
    <w:rsid w:val="00E16CDE"/>
    <w:rsid w:val="00E258EF"/>
    <w:rsid w:val="00E26318"/>
    <w:rsid w:val="00E33FB2"/>
    <w:rsid w:val="00E34AAE"/>
    <w:rsid w:val="00E354A2"/>
    <w:rsid w:val="00E40C24"/>
    <w:rsid w:val="00E42EDE"/>
    <w:rsid w:val="00E46873"/>
    <w:rsid w:val="00E5050C"/>
    <w:rsid w:val="00E51D82"/>
    <w:rsid w:val="00E60933"/>
    <w:rsid w:val="00E61C7E"/>
    <w:rsid w:val="00E702A0"/>
    <w:rsid w:val="00E73A05"/>
    <w:rsid w:val="00E77447"/>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40E1"/>
    <w:rsid w:val="00EF6195"/>
    <w:rsid w:val="00EF7ACE"/>
    <w:rsid w:val="00F00353"/>
    <w:rsid w:val="00F02300"/>
    <w:rsid w:val="00F05CCC"/>
    <w:rsid w:val="00F10C0D"/>
    <w:rsid w:val="00F1162E"/>
    <w:rsid w:val="00F147F7"/>
    <w:rsid w:val="00F15645"/>
    <w:rsid w:val="00F1586C"/>
    <w:rsid w:val="00F16218"/>
    <w:rsid w:val="00F23841"/>
    <w:rsid w:val="00F26090"/>
    <w:rsid w:val="00F338F5"/>
    <w:rsid w:val="00F34A71"/>
    <w:rsid w:val="00F43F23"/>
    <w:rsid w:val="00F45997"/>
    <w:rsid w:val="00F463BA"/>
    <w:rsid w:val="00F5029A"/>
    <w:rsid w:val="00F50403"/>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C6837"/>
    <w:rsid w:val="00FC78D9"/>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 w:id="2056192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7637</Words>
  <Characters>43534</Characters>
  <Application>Microsoft Office Word</Application>
  <DocSecurity>0</DocSecurity>
  <Lines>362</Lines>
  <Paragraphs>102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2024-02-29T13:53:00Z</dcterms:created>
  <dcterms:modified xsi:type="dcterms:W3CDTF">2024-03-29T08:25:00Z</dcterms:modified>
</cp:coreProperties>
</file>